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11B" w:rsidRDefault="00EC511B"/>
    <w:tbl>
      <w:tblPr>
        <w:tblStyle w:val="a7"/>
        <w:tblW w:w="4820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D54F7C" w:rsidRPr="00766E26" w:rsidTr="00F87C08">
        <w:trPr>
          <w:trHeight w:val="1321"/>
        </w:trPr>
        <w:tc>
          <w:tcPr>
            <w:tcW w:w="4820" w:type="dxa"/>
          </w:tcPr>
          <w:p w:rsidR="00D54F7C" w:rsidRPr="00E215BD" w:rsidRDefault="00C1735F" w:rsidP="00D54F7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</w:t>
            </w:r>
          </w:p>
          <w:p w:rsidR="00D54F7C" w:rsidRPr="00DD2831" w:rsidRDefault="00F87C08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до розпорядження начальника</w:t>
            </w:r>
          </w:p>
          <w:p w:rsidR="00D54F7C" w:rsidRPr="00766E26" w:rsidRDefault="00F87C08" w:rsidP="00F87C08">
            <w:pPr>
              <w:spacing w:line="276" w:lineRule="auto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обласної військової 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D54F7C" w:rsidRPr="00766E26" w:rsidRDefault="00D54F7C" w:rsidP="00C52269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  <w:r w:rsidR="00D877B0">
        <w:rPr>
          <w:b/>
          <w:bCs/>
          <w:color w:val="000000"/>
          <w:sz w:val="26"/>
          <w:szCs w:val="26"/>
          <w:lang w:val="uk-UA"/>
        </w:rPr>
        <w:t xml:space="preserve"> </w:t>
      </w: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EC511B" w:rsidRPr="002805FD" w:rsidRDefault="00D54F7C" w:rsidP="002805FD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 xml:space="preserve">які були забезпечені </w:t>
      </w:r>
      <w:r w:rsidR="00773832" w:rsidRPr="00D877B0">
        <w:rPr>
          <w:b/>
          <w:bCs/>
          <w:color w:val="000000"/>
          <w:sz w:val="26"/>
          <w:szCs w:val="26"/>
          <w:lang w:val="uk-UA"/>
        </w:rPr>
        <w:t>цими автомобілями</w:t>
      </w:r>
      <w:r w:rsidRPr="00D877B0">
        <w:rPr>
          <w:b/>
          <w:bCs/>
          <w:color w:val="000000"/>
          <w:sz w:val="26"/>
          <w:szCs w:val="26"/>
          <w:lang w:val="uk-UA"/>
        </w:rPr>
        <w:t xml:space="preserve"> та користувалися </w:t>
      </w:r>
      <w:r w:rsidR="00773832" w:rsidRPr="00D877B0">
        <w:rPr>
          <w:b/>
          <w:bCs/>
          <w:color w:val="000000"/>
          <w:sz w:val="26"/>
          <w:szCs w:val="26"/>
          <w:lang w:val="uk-UA"/>
        </w:rPr>
        <w:t>ними</w:t>
      </w:r>
      <w:r w:rsidR="00D877B0" w:rsidRPr="00D877B0">
        <w:rPr>
          <w:b/>
          <w:bCs/>
          <w:color w:val="000000"/>
          <w:sz w:val="26"/>
          <w:szCs w:val="26"/>
          <w:lang w:val="uk-UA"/>
        </w:rPr>
        <w:t xml:space="preserve"> </w:t>
      </w:r>
      <w:r w:rsidRPr="00D877B0">
        <w:rPr>
          <w:b/>
          <w:bCs/>
          <w:color w:val="000000"/>
          <w:sz w:val="26"/>
          <w:szCs w:val="26"/>
          <w:lang w:val="uk-UA"/>
        </w:rPr>
        <w:t>понад</w:t>
      </w:r>
      <w:r w:rsidRPr="00766E26">
        <w:rPr>
          <w:b/>
          <w:bCs/>
          <w:color w:val="000000"/>
          <w:sz w:val="26"/>
          <w:szCs w:val="26"/>
          <w:lang w:val="uk-UA"/>
        </w:rPr>
        <w:t xml:space="preserve"> 10 років</w:t>
      </w: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06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247"/>
        <w:gridCol w:w="3997"/>
      </w:tblGrid>
      <w:tr w:rsidR="00020F7C" w:rsidRPr="00D377DC" w:rsidTr="00447D78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447D78">
            <w:pPr>
              <w:ind w:left="-137" w:right="-108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C86EC0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A9009F" w:rsidRDefault="006F2727" w:rsidP="006B29BD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Default="006F2727" w:rsidP="006B29BD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B85A43" w:rsidRPr="00A9009F" w:rsidRDefault="00B85A43" w:rsidP="006B29B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A9009F" w:rsidRDefault="006F2727" w:rsidP="000772DD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79016, м. Львів, вул.</w:t>
            </w:r>
            <w:r w:rsidRPr="00A9009F">
              <w:rPr>
                <w:sz w:val="20"/>
                <w:szCs w:val="20"/>
                <w:lang w:val="en-US"/>
              </w:rPr>
              <w:t> </w:t>
            </w:r>
            <w:r w:rsidRPr="00A9009F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A9009F" w:rsidRDefault="006F2727" w:rsidP="006B29BD">
            <w:pPr>
              <w:jc w:val="center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A9009F" w:rsidRDefault="006F2727" w:rsidP="006B29BD">
            <w:pPr>
              <w:jc w:val="center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ЄР</w:t>
            </w:r>
          </w:p>
          <w:p w:rsidR="006F2727" w:rsidRPr="00A9009F" w:rsidRDefault="006F2727" w:rsidP="006B29BD">
            <w:pPr>
              <w:jc w:val="center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9EA" w:rsidRPr="00A9009F" w:rsidRDefault="00FA29EA" w:rsidP="00FA29EA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Автомобіль</w:t>
            </w:r>
            <w:r w:rsidR="00D877B0" w:rsidRPr="00A9009F">
              <w:rPr>
                <w:sz w:val="20"/>
                <w:szCs w:val="20"/>
                <w:lang w:val="uk-UA"/>
              </w:rPr>
              <w:t xml:space="preserve"> </w:t>
            </w:r>
            <w:r w:rsidR="00335F6F">
              <w:rPr>
                <w:sz w:val="20"/>
                <w:szCs w:val="20"/>
                <w:lang w:val="en-GB"/>
              </w:rPr>
              <w:t>VOLKSWAGEN</w:t>
            </w:r>
            <w:r w:rsidR="00335F6F" w:rsidRPr="00335F6F">
              <w:rPr>
                <w:sz w:val="20"/>
                <w:szCs w:val="20"/>
                <w:lang w:val="uk-UA"/>
              </w:rPr>
              <w:t xml:space="preserve"> </w:t>
            </w:r>
            <w:r w:rsidR="00335F6F">
              <w:rPr>
                <w:sz w:val="20"/>
                <w:szCs w:val="20"/>
                <w:lang w:val="en-US"/>
              </w:rPr>
              <w:t>PASSAT</w:t>
            </w:r>
            <w:r w:rsidR="00335F6F" w:rsidRPr="00335F6F">
              <w:rPr>
                <w:sz w:val="20"/>
                <w:szCs w:val="20"/>
                <w:lang w:val="uk-UA"/>
              </w:rPr>
              <w:t xml:space="preserve"> 1.6 </w:t>
            </w:r>
            <w:r w:rsidR="00335F6F">
              <w:rPr>
                <w:sz w:val="20"/>
                <w:szCs w:val="20"/>
                <w:lang w:val="en-US"/>
              </w:rPr>
              <w:t>TD</w:t>
            </w:r>
            <w:r w:rsidR="00D877B0" w:rsidRPr="00A9009F">
              <w:rPr>
                <w:sz w:val="20"/>
                <w:szCs w:val="20"/>
                <w:lang w:val="uk-UA"/>
              </w:rPr>
              <w:t xml:space="preserve">, </w:t>
            </w:r>
            <w:r w:rsidRPr="00A9009F">
              <w:rPr>
                <w:sz w:val="20"/>
                <w:szCs w:val="20"/>
                <w:lang w:val="uk-UA"/>
              </w:rPr>
              <w:t>ідентифікаційний номер</w:t>
            </w:r>
            <w:r w:rsidR="00D877B0" w:rsidRPr="00A9009F">
              <w:rPr>
                <w:sz w:val="20"/>
                <w:szCs w:val="20"/>
                <w:lang w:val="uk-UA"/>
              </w:rPr>
              <w:t xml:space="preserve"> </w:t>
            </w:r>
            <w:r w:rsidR="00335F6F">
              <w:rPr>
                <w:sz w:val="20"/>
                <w:szCs w:val="20"/>
                <w:lang w:val="en-US"/>
              </w:rPr>
              <w:t>WVWZZZ</w:t>
            </w:r>
            <w:r w:rsidR="00335F6F" w:rsidRPr="00335F6F">
              <w:rPr>
                <w:sz w:val="20"/>
                <w:szCs w:val="20"/>
                <w:lang w:val="uk-UA"/>
              </w:rPr>
              <w:t>3</w:t>
            </w:r>
            <w:r w:rsidR="00335F6F">
              <w:rPr>
                <w:sz w:val="20"/>
                <w:szCs w:val="20"/>
                <w:lang w:val="en-US"/>
              </w:rPr>
              <w:t>CZAE</w:t>
            </w:r>
            <w:r w:rsidR="00335F6F" w:rsidRPr="00335F6F">
              <w:rPr>
                <w:sz w:val="20"/>
                <w:szCs w:val="20"/>
                <w:lang w:val="uk-UA"/>
              </w:rPr>
              <w:t>190353</w:t>
            </w:r>
            <w:r w:rsidRPr="00A9009F">
              <w:rPr>
                <w:sz w:val="20"/>
                <w:szCs w:val="20"/>
                <w:lang w:val="uk-UA"/>
              </w:rPr>
              <w:t>,</w:t>
            </w:r>
          </w:p>
          <w:p w:rsidR="00FA29EA" w:rsidRPr="00A9009F" w:rsidRDefault="00FA29EA" w:rsidP="00FA29EA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4E6F4D" w:rsidRPr="00A9009F">
              <w:rPr>
                <w:sz w:val="20"/>
                <w:szCs w:val="20"/>
                <w:lang w:val="uk-UA"/>
              </w:rPr>
              <w:t>1</w:t>
            </w:r>
            <w:r w:rsidR="00335F6F" w:rsidRPr="00335F6F">
              <w:rPr>
                <w:sz w:val="20"/>
                <w:szCs w:val="20"/>
              </w:rPr>
              <w:t>598</w:t>
            </w:r>
            <w:r w:rsidR="00636FC1" w:rsidRPr="00A9009F">
              <w:rPr>
                <w:sz w:val="20"/>
                <w:szCs w:val="20"/>
                <w:lang w:val="uk-UA"/>
              </w:rPr>
              <w:t xml:space="preserve"> </w:t>
            </w:r>
            <w:r w:rsidRPr="00A9009F">
              <w:rPr>
                <w:sz w:val="20"/>
                <w:szCs w:val="20"/>
                <w:lang w:val="uk-UA"/>
              </w:rPr>
              <w:t>см³,</w:t>
            </w:r>
          </w:p>
          <w:p w:rsidR="00FA29EA" w:rsidRPr="00A9009F" w:rsidRDefault="00335F6F" w:rsidP="00FA29E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10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6F2727" w:rsidRPr="00A9009F" w:rsidRDefault="006F2727" w:rsidP="006B29B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A9009F" w:rsidRDefault="00335F6F" w:rsidP="00447D78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Кос Ольга Іванівна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A9009F" w:rsidRDefault="00335F6F" w:rsidP="000A204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06.03.2014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A9009F" w:rsidRDefault="00460732" w:rsidP="00FA29EA">
            <w:pPr>
              <w:jc w:val="both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 xml:space="preserve">Заява </w:t>
            </w:r>
            <w:r w:rsidR="00335F6F">
              <w:rPr>
                <w:sz w:val="20"/>
                <w:szCs w:val="20"/>
                <w:lang w:val="uk-UA"/>
              </w:rPr>
              <w:t>Кос О.І. від 09</w:t>
            </w:r>
            <w:r w:rsidR="00FA29EA" w:rsidRPr="00A9009F">
              <w:rPr>
                <w:sz w:val="20"/>
                <w:szCs w:val="20"/>
                <w:lang w:val="uk-UA"/>
              </w:rPr>
              <w:t>.</w:t>
            </w:r>
            <w:r w:rsidR="00A9009F">
              <w:rPr>
                <w:sz w:val="20"/>
                <w:szCs w:val="20"/>
                <w:lang w:val="uk-UA"/>
              </w:rPr>
              <w:t>0</w:t>
            </w:r>
            <w:r w:rsidR="00335F6F">
              <w:rPr>
                <w:sz w:val="20"/>
                <w:szCs w:val="20"/>
                <w:lang w:val="uk-UA"/>
              </w:rPr>
              <w:t>4</w:t>
            </w:r>
            <w:r w:rsidR="00A9009F">
              <w:rPr>
                <w:sz w:val="20"/>
                <w:szCs w:val="20"/>
                <w:lang w:val="uk-UA"/>
              </w:rPr>
              <w:t>.2025</w:t>
            </w:r>
            <w:r w:rsidRPr="00A9009F">
              <w:rPr>
                <w:sz w:val="20"/>
                <w:szCs w:val="20"/>
                <w:lang w:val="uk-UA"/>
              </w:rPr>
              <w:t>;</w:t>
            </w:r>
            <w:r w:rsidR="00D877B0" w:rsidRPr="00A9009F">
              <w:rPr>
                <w:sz w:val="20"/>
                <w:szCs w:val="20"/>
                <w:lang w:val="uk-UA"/>
              </w:rPr>
              <w:t xml:space="preserve"> 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 w:rsidR="00A9009F">
              <w:rPr>
                <w:sz w:val="20"/>
                <w:szCs w:val="20"/>
                <w:lang w:val="uk-UA"/>
              </w:rPr>
              <w:t>наказу Міністерства со</w:t>
            </w:r>
            <w:r w:rsidR="00335F6F">
              <w:rPr>
                <w:sz w:val="20"/>
                <w:szCs w:val="20"/>
                <w:lang w:val="uk-UA"/>
              </w:rPr>
              <w:t>ціальної політики України від 26.02.2014 № 99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, паспорта, </w:t>
            </w:r>
            <w:r w:rsidR="00042FCC">
              <w:rPr>
                <w:sz w:val="20"/>
                <w:szCs w:val="20"/>
                <w:lang w:val="uk-UA"/>
              </w:rPr>
              <w:t>картки фізичної особи-платника податків</w:t>
            </w:r>
            <w:r w:rsidR="00FA29EA" w:rsidRPr="00A9009F">
              <w:rPr>
                <w:sz w:val="20"/>
                <w:szCs w:val="20"/>
                <w:lang w:val="uk-UA"/>
              </w:rPr>
              <w:t>, довідки МСЕК про групу інвалідності</w:t>
            </w:r>
          </w:p>
          <w:p w:rsidR="00FE1DF6" w:rsidRPr="00A9009F" w:rsidRDefault="00FE1DF6" w:rsidP="00FA29E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F55C7" w:rsidRPr="00C86EC0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25E3E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B85A43" w:rsidRPr="00CB6208" w:rsidRDefault="00B85A43" w:rsidP="007018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79016, м. Львів, вул.</w:t>
            </w:r>
            <w:r w:rsidRPr="00CB6208">
              <w:rPr>
                <w:sz w:val="20"/>
                <w:szCs w:val="20"/>
                <w:lang w:val="en-US"/>
              </w:rPr>
              <w:t> </w:t>
            </w:r>
            <w:r w:rsidRPr="00CB6208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CB6208" w:rsidRDefault="008F55C7" w:rsidP="0070180E">
            <w:pPr>
              <w:jc w:val="center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CB6208" w:rsidRDefault="008F55C7" w:rsidP="0070180E">
            <w:pPr>
              <w:jc w:val="center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ЄР</w:t>
            </w:r>
          </w:p>
          <w:p w:rsidR="008F55C7" w:rsidRPr="00CB6208" w:rsidRDefault="008F55C7" w:rsidP="0070180E">
            <w:pPr>
              <w:jc w:val="center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Автомобіль</w:t>
            </w:r>
            <w:r w:rsidR="00D877B0" w:rsidRPr="00CB6208">
              <w:rPr>
                <w:sz w:val="20"/>
                <w:szCs w:val="20"/>
                <w:lang w:val="uk-UA"/>
              </w:rPr>
              <w:t xml:space="preserve"> </w:t>
            </w:r>
            <w:r w:rsidR="00042FCC">
              <w:rPr>
                <w:sz w:val="20"/>
                <w:szCs w:val="20"/>
                <w:lang w:val="en-US"/>
              </w:rPr>
              <w:t>OPEL</w:t>
            </w:r>
            <w:r w:rsidR="00042FCC" w:rsidRPr="00042FCC">
              <w:rPr>
                <w:sz w:val="20"/>
                <w:szCs w:val="20"/>
                <w:lang w:val="uk-UA"/>
              </w:rPr>
              <w:t xml:space="preserve"> </w:t>
            </w:r>
            <w:r w:rsidR="00042FCC">
              <w:rPr>
                <w:sz w:val="20"/>
                <w:szCs w:val="20"/>
                <w:lang w:val="en-US"/>
              </w:rPr>
              <w:t>ZAFIRA</w:t>
            </w:r>
            <w:r w:rsidRPr="00CB6208">
              <w:rPr>
                <w:sz w:val="20"/>
                <w:szCs w:val="20"/>
                <w:lang w:val="uk-UA"/>
              </w:rPr>
              <w:t>, ідентифікаційний номер</w:t>
            </w:r>
            <w:r w:rsidR="00D877B0" w:rsidRPr="00CB6208">
              <w:rPr>
                <w:sz w:val="20"/>
                <w:szCs w:val="20"/>
                <w:lang w:val="uk-UA"/>
              </w:rPr>
              <w:t xml:space="preserve"> </w:t>
            </w:r>
            <w:r w:rsidR="00042FCC">
              <w:rPr>
                <w:sz w:val="20"/>
                <w:szCs w:val="20"/>
                <w:lang w:val="en-GB"/>
              </w:rPr>
              <w:t>W</w:t>
            </w:r>
            <w:r w:rsidR="00042FCC" w:rsidRPr="00042FCC">
              <w:rPr>
                <w:sz w:val="20"/>
                <w:szCs w:val="20"/>
                <w:lang w:val="uk-UA"/>
              </w:rPr>
              <w:t>0</w:t>
            </w:r>
            <w:r w:rsidR="00042FCC">
              <w:rPr>
                <w:sz w:val="20"/>
                <w:szCs w:val="20"/>
                <w:lang w:val="en-GB"/>
              </w:rPr>
              <w:t>L</w:t>
            </w:r>
            <w:r w:rsidR="00042FCC" w:rsidRPr="00042FCC">
              <w:rPr>
                <w:sz w:val="20"/>
                <w:szCs w:val="20"/>
                <w:lang w:val="uk-UA"/>
              </w:rPr>
              <w:t>0</w:t>
            </w:r>
            <w:r w:rsidR="00042FCC">
              <w:rPr>
                <w:sz w:val="20"/>
                <w:szCs w:val="20"/>
                <w:lang w:val="en-GB"/>
              </w:rPr>
              <w:t>AHM</w:t>
            </w:r>
            <w:r w:rsidR="00042FCC" w:rsidRPr="00042FCC">
              <w:rPr>
                <w:sz w:val="20"/>
                <w:szCs w:val="20"/>
                <w:lang w:val="uk-UA"/>
              </w:rPr>
              <w:t>759</w:t>
            </w:r>
            <w:r w:rsidR="00042FCC">
              <w:rPr>
                <w:sz w:val="20"/>
                <w:szCs w:val="20"/>
                <w:lang w:val="en-GB"/>
              </w:rPr>
              <w:t>G</w:t>
            </w:r>
            <w:r w:rsidR="00042FCC" w:rsidRPr="00042FCC">
              <w:rPr>
                <w:sz w:val="20"/>
                <w:szCs w:val="20"/>
                <w:lang w:val="uk-UA"/>
              </w:rPr>
              <w:t>062055</w:t>
            </w:r>
            <w:r w:rsidRPr="00CB6208">
              <w:rPr>
                <w:sz w:val="20"/>
                <w:szCs w:val="20"/>
                <w:lang w:val="uk-UA"/>
              </w:rPr>
              <w:t>,</w:t>
            </w:r>
          </w:p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3A17A3" w:rsidRPr="00CB6208">
              <w:rPr>
                <w:sz w:val="20"/>
                <w:szCs w:val="20"/>
                <w:lang w:val="uk-UA"/>
              </w:rPr>
              <w:t>1</w:t>
            </w:r>
            <w:r w:rsidR="00042FCC" w:rsidRPr="00042FCC">
              <w:rPr>
                <w:sz w:val="20"/>
                <w:szCs w:val="20"/>
              </w:rPr>
              <w:t>686</w:t>
            </w:r>
            <w:r w:rsidRPr="00CB6208">
              <w:rPr>
                <w:sz w:val="20"/>
                <w:szCs w:val="20"/>
                <w:lang w:val="uk-UA"/>
              </w:rPr>
              <w:t xml:space="preserve"> см³,</w:t>
            </w:r>
          </w:p>
          <w:p w:rsidR="008F55C7" w:rsidRPr="00CB6208" w:rsidRDefault="0081701B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</w:rPr>
              <w:t>20</w:t>
            </w:r>
            <w:r w:rsidR="005C55FF">
              <w:rPr>
                <w:sz w:val="20"/>
                <w:szCs w:val="20"/>
              </w:rPr>
              <w:t>0</w:t>
            </w:r>
            <w:r w:rsidR="00042FCC">
              <w:rPr>
                <w:sz w:val="20"/>
                <w:szCs w:val="20"/>
                <w:lang w:val="en-US"/>
              </w:rPr>
              <w:t>9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042FCC" w:rsidP="0070180E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Борисенко Віктор Романович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5C55FF" w:rsidRDefault="00042FCC" w:rsidP="007018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19.03.2015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9745E0" w:rsidP="00C6238E">
            <w:pPr>
              <w:jc w:val="both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 xml:space="preserve">Заява </w:t>
            </w:r>
            <w:r w:rsidR="00042FCC">
              <w:rPr>
                <w:sz w:val="20"/>
                <w:szCs w:val="20"/>
                <w:lang w:val="uk-UA"/>
              </w:rPr>
              <w:t>Борисенко В.Р. від 10</w:t>
            </w:r>
            <w:r w:rsidR="008F55C7" w:rsidRPr="00CB6208">
              <w:rPr>
                <w:sz w:val="20"/>
                <w:szCs w:val="20"/>
                <w:lang w:val="uk-UA"/>
              </w:rPr>
              <w:t>.</w:t>
            </w:r>
            <w:r w:rsidR="00042FCC">
              <w:rPr>
                <w:sz w:val="20"/>
                <w:szCs w:val="20"/>
                <w:lang w:val="uk-UA"/>
              </w:rPr>
              <w:t>04</w:t>
            </w:r>
            <w:r w:rsidR="00CB6208">
              <w:rPr>
                <w:sz w:val="20"/>
                <w:szCs w:val="20"/>
                <w:lang w:val="uk-UA"/>
              </w:rPr>
              <w:t>.2025</w:t>
            </w:r>
            <w:r w:rsidR="008F55C7" w:rsidRPr="00CB6208">
              <w:rPr>
                <w:sz w:val="20"/>
                <w:szCs w:val="20"/>
                <w:lang w:val="uk-UA"/>
              </w:rPr>
              <w:t>; копії:</w:t>
            </w:r>
            <w:r w:rsidR="00D877B0" w:rsidRPr="00CB6208">
              <w:rPr>
                <w:sz w:val="20"/>
                <w:szCs w:val="20"/>
                <w:lang w:val="uk-UA"/>
              </w:rPr>
              <w:t xml:space="preserve"> 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свідоцтва про реєстрацію транспортного засобу, </w:t>
            </w:r>
            <w:r w:rsidR="00A957E5" w:rsidRPr="00CB6208">
              <w:rPr>
                <w:sz w:val="20"/>
                <w:szCs w:val="20"/>
                <w:lang w:val="uk-UA"/>
              </w:rPr>
              <w:t>наказу Міністерства со</w:t>
            </w:r>
            <w:r w:rsidR="005B1E50" w:rsidRPr="00CB6208">
              <w:rPr>
                <w:sz w:val="20"/>
                <w:szCs w:val="20"/>
                <w:lang w:val="uk-UA"/>
              </w:rPr>
              <w:t xml:space="preserve">ціальної </w:t>
            </w:r>
            <w:r w:rsidR="005C55FF">
              <w:rPr>
                <w:sz w:val="20"/>
                <w:szCs w:val="20"/>
                <w:lang w:val="uk-UA"/>
              </w:rPr>
              <w:t>політики</w:t>
            </w:r>
            <w:r w:rsidR="00042FCC">
              <w:rPr>
                <w:sz w:val="20"/>
                <w:szCs w:val="20"/>
                <w:lang w:val="uk-UA"/>
              </w:rPr>
              <w:t xml:space="preserve"> України від 03.03.2015 № 232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, паспорта, </w:t>
            </w:r>
            <w:r w:rsidR="00042FCC">
              <w:rPr>
                <w:sz w:val="20"/>
                <w:szCs w:val="20"/>
                <w:lang w:val="uk-UA"/>
              </w:rPr>
              <w:t>довідки про присвоєння ідентифікаційного номера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, </w:t>
            </w:r>
            <w:r w:rsidR="00042FCC" w:rsidRPr="00A9009F">
              <w:rPr>
                <w:sz w:val="20"/>
                <w:szCs w:val="20"/>
                <w:lang w:val="uk-UA"/>
              </w:rPr>
              <w:t xml:space="preserve">довідки </w:t>
            </w:r>
            <w:r w:rsidR="00C86EC0">
              <w:rPr>
                <w:sz w:val="20"/>
                <w:szCs w:val="20"/>
                <w:lang w:val="uk-UA"/>
              </w:rPr>
              <w:t>до акта огляду МСЕК</w:t>
            </w:r>
          </w:p>
          <w:p w:rsidR="00C6238E" w:rsidRPr="00CB6208" w:rsidRDefault="00C6238E" w:rsidP="00C6238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D0AA9" w:rsidRPr="00C86EC0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Default="004D0AA9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25E3E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B85A43" w:rsidRPr="00D47020" w:rsidRDefault="00B85A43" w:rsidP="00C25E3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Pr="00D47020" w:rsidRDefault="004D0AA9" w:rsidP="00C25E3E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Pr="00D47020" w:rsidRDefault="004D0AA9" w:rsidP="00C25E3E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4D0AA9" w:rsidRPr="00D47020" w:rsidRDefault="004D0AA9" w:rsidP="00C25E3E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 w:rsidR="00042FCC">
              <w:rPr>
                <w:sz w:val="20"/>
                <w:szCs w:val="20"/>
                <w:lang w:val="en-GB"/>
              </w:rPr>
              <w:t>VOLKSWAGEN</w:t>
            </w:r>
            <w:r w:rsidR="00042FCC" w:rsidRPr="00335F6F">
              <w:rPr>
                <w:sz w:val="20"/>
                <w:szCs w:val="20"/>
                <w:lang w:val="uk-UA"/>
              </w:rPr>
              <w:t xml:space="preserve"> </w:t>
            </w:r>
            <w:r w:rsidR="00042FCC">
              <w:rPr>
                <w:sz w:val="20"/>
                <w:szCs w:val="20"/>
                <w:lang w:val="en-US"/>
              </w:rPr>
              <w:t>PASSAT</w:t>
            </w:r>
            <w:r w:rsidRPr="00D47020">
              <w:rPr>
                <w:sz w:val="20"/>
                <w:szCs w:val="20"/>
                <w:lang w:val="uk-UA"/>
              </w:rPr>
              <w:t xml:space="preserve">, ідентифікаційний номер </w:t>
            </w:r>
            <w:r w:rsidR="00042FCC">
              <w:rPr>
                <w:sz w:val="20"/>
                <w:szCs w:val="20"/>
                <w:lang w:val="en-GB"/>
              </w:rPr>
              <w:t>WVWZZZ</w:t>
            </w:r>
            <w:r w:rsidR="00042FCC" w:rsidRPr="00042FCC">
              <w:rPr>
                <w:sz w:val="20"/>
                <w:szCs w:val="20"/>
                <w:lang w:val="uk-UA"/>
              </w:rPr>
              <w:t>3</w:t>
            </w:r>
            <w:r w:rsidR="00042FCC">
              <w:rPr>
                <w:sz w:val="20"/>
                <w:szCs w:val="20"/>
                <w:lang w:val="en-GB"/>
              </w:rPr>
              <w:t>BZ</w:t>
            </w:r>
            <w:r w:rsidR="00042FCC" w:rsidRPr="00042FCC">
              <w:rPr>
                <w:sz w:val="20"/>
                <w:szCs w:val="20"/>
                <w:lang w:val="uk-UA"/>
              </w:rPr>
              <w:t>1</w:t>
            </w:r>
            <w:r w:rsidR="00042FCC">
              <w:rPr>
                <w:sz w:val="20"/>
                <w:szCs w:val="20"/>
                <w:lang w:val="en-GB"/>
              </w:rPr>
              <w:t>E</w:t>
            </w:r>
            <w:r w:rsidR="00042FCC" w:rsidRPr="00042FCC">
              <w:rPr>
                <w:sz w:val="20"/>
                <w:szCs w:val="20"/>
                <w:lang w:val="uk-UA"/>
              </w:rPr>
              <w:t>147840</w:t>
            </w:r>
            <w:r w:rsidRPr="00D47020">
              <w:rPr>
                <w:sz w:val="20"/>
                <w:szCs w:val="20"/>
                <w:lang w:val="uk-UA"/>
              </w:rPr>
              <w:t>,</w:t>
            </w:r>
          </w:p>
          <w:p w:rsidR="004D0AA9" w:rsidRPr="00D47020" w:rsidRDefault="00777607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B03423">
              <w:rPr>
                <w:sz w:val="20"/>
                <w:szCs w:val="20"/>
              </w:rPr>
              <w:t>1</w:t>
            </w:r>
            <w:r w:rsidR="00042FCC" w:rsidRPr="00042FCC">
              <w:rPr>
                <w:sz w:val="20"/>
                <w:szCs w:val="20"/>
              </w:rPr>
              <w:t>781</w:t>
            </w:r>
            <w:r w:rsidR="004D0AA9"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</w:rPr>
              <w:t>200</w:t>
            </w:r>
            <w:r w:rsidR="00042FCC">
              <w:rPr>
                <w:sz w:val="20"/>
                <w:szCs w:val="20"/>
                <w:lang w:val="en-US"/>
              </w:rPr>
              <w:t>0</w:t>
            </w:r>
            <w:r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8769B" w:rsidRDefault="00042FCC" w:rsidP="00C25E3E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Вихопень Тарас Сергійович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Pr="00D47020" w:rsidRDefault="00042FCC" w:rsidP="00C25E3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17.05.2007</w:t>
            </w:r>
          </w:p>
          <w:p w:rsidR="007778C0" w:rsidRPr="00D47020" w:rsidRDefault="007778C0" w:rsidP="00C25E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B53C5D" w:rsidRDefault="004D0AA9" w:rsidP="00C25E3E">
            <w:pPr>
              <w:jc w:val="both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 w:rsidR="00042FCC">
              <w:rPr>
                <w:sz w:val="20"/>
                <w:szCs w:val="20"/>
                <w:lang w:val="uk-UA"/>
              </w:rPr>
              <w:t>Вихопня Т.С. від 16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 w:rsidR="00042FCC">
              <w:rPr>
                <w:sz w:val="20"/>
                <w:szCs w:val="20"/>
                <w:lang w:val="uk-UA"/>
              </w:rPr>
              <w:t>04</w:t>
            </w:r>
            <w:r w:rsidR="00BE6D11">
              <w:rPr>
                <w:sz w:val="20"/>
                <w:szCs w:val="20"/>
                <w:lang w:val="uk-UA"/>
              </w:rPr>
              <w:t>.2025</w:t>
            </w:r>
            <w:r w:rsidRPr="00D47020">
              <w:rPr>
                <w:sz w:val="20"/>
                <w:szCs w:val="20"/>
                <w:lang w:val="uk-UA"/>
              </w:rPr>
              <w:t xml:space="preserve">; копії: свідоцтва про реєстрацію транспортного засобу, </w:t>
            </w:r>
            <w:r w:rsidR="00042FCC">
              <w:rPr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України</w:t>
            </w:r>
            <w:r w:rsidR="00813346">
              <w:rPr>
                <w:sz w:val="20"/>
                <w:szCs w:val="20"/>
                <w:lang w:val="uk-UA"/>
              </w:rPr>
              <w:t xml:space="preserve"> від 19.04.2007 № 26/ГД-10964</w:t>
            </w:r>
            <w:r w:rsidRPr="00D47020">
              <w:rPr>
                <w:sz w:val="20"/>
                <w:szCs w:val="20"/>
                <w:lang w:val="uk-UA"/>
              </w:rPr>
              <w:t xml:space="preserve">, паспорта, </w:t>
            </w:r>
            <w:r w:rsidR="00E84C97">
              <w:rPr>
                <w:sz w:val="20"/>
                <w:szCs w:val="20"/>
                <w:lang w:val="uk-UA"/>
              </w:rPr>
              <w:t>картки фізичної особи-платника податків</w:t>
            </w:r>
            <w:r w:rsidRPr="00D47020">
              <w:rPr>
                <w:sz w:val="20"/>
                <w:szCs w:val="20"/>
                <w:lang w:val="uk-UA"/>
              </w:rPr>
              <w:t xml:space="preserve">, </w:t>
            </w:r>
            <w:r w:rsidR="00B53C5D">
              <w:rPr>
                <w:sz w:val="20"/>
                <w:szCs w:val="20"/>
                <w:lang w:val="uk-UA"/>
              </w:rPr>
              <w:t xml:space="preserve">витягу з рішення експертної команди з оцінювання повсякденного функціонування особи </w:t>
            </w:r>
          </w:p>
        </w:tc>
      </w:tr>
      <w:tr w:rsidR="00B85A43" w:rsidRPr="00C86EC0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Default="00B85A43" w:rsidP="00B85A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4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sz w:val="20"/>
                <w:szCs w:val="20"/>
                <w:lang w:val="en-GB"/>
              </w:rPr>
              <w:t>RENAULT</w:t>
            </w:r>
            <w:r w:rsidRPr="00B85A43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KANGOO</w:t>
            </w:r>
            <w:r w:rsidRPr="00D47020">
              <w:rPr>
                <w:sz w:val="20"/>
                <w:szCs w:val="20"/>
                <w:lang w:val="uk-UA"/>
              </w:rPr>
              <w:t xml:space="preserve">, ідентифікаційний номер </w:t>
            </w:r>
            <w:r>
              <w:rPr>
                <w:sz w:val="20"/>
                <w:szCs w:val="20"/>
                <w:lang w:val="en-GB"/>
              </w:rPr>
              <w:t>VF</w:t>
            </w:r>
            <w:r w:rsidRPr="00B85A43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GB"/>
              </w:rPr>
              <w:t>KCTEEF</w:t>
            </w:r>
            <w:r w:rsidRPr="00B85A43">
              <w:rPr>
                <w:sz w:val="20"/>
                <w:szCs w:val="20"/>
                <w:lang w:val="uk-UA"/>
              </w:rPr>
              <w:t>37877943</w:t>
            </w:r>
            <w:r w:rsidRPr="00D47020">
              <w:rPr>
                <w:sz w:val="20"/>
                <w:szCs w:val="20"/>
                <w:lang w:val="uk-UA"/>
              </w:rPr>
              <w:t>,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sz w:val="20"/>
                <w:szCs w:val="20"/>
              </w:rPr>
              <w:t>1</w:t>
            </w:r>
            <w:r w:rsidRPr="00B85A43">
              <w:rPr>
                <w:sz w:val="20"/>
                <w:szCs w:val="20"/>
              </w:rPr>
              <w:t>461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</w:rPr>
              <w:t>200</w:t>
            </w:r>
            <w:r>
              <w:rPr>
                <w:sz w:val="20"/>
                <w:szCs w:val="20"/>
                <w:lang w:val="uk-UA"/>
              </w:rPr>
              <w:t>7</w:t>
            </w:r>
            <w:r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8769B" w:rsidRDefault="00B85A43" w:rsidP="00B85A43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Андрієвський Андрій Євгенович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24.11.2011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jc w:val="both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>
              <w:rPr>
                <w:sz w:val="20"/>
                <w:szCs w:val="20"/>
                <w:lang w:val="uk-UA"/>
              </w:rPr>
              <w:t>Андрієвського А.Є. від 14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04.2025</w:t>
            </w:r>
            <w:r w:rsidRPr="00D47020">
              <w:rPr>
                <w:sz w:val="20"/>
                <w:szCs w:val="20"/>
                <w:lang w:val="uk-UA"/>
              </w:rPr>
              <w:t>;</w:t>
            </w:r>
            <w:r w:rsidR="00B53C5D">
              <w:rPr>
                <w:sz w:val="20"/>
                <w:szCs w:val="20"/>
                <w:lang w:val="uk-UA"/>
              </w:rPr>
              <w:t xml:space="preserve"> Витяг із протоколу </w:t>
            </w:r>
            <w:r w:rsidR="00B53C5D">
              <w:rPr>
                <w:sz w:val="20"/>
                <w:szCs w:val="20"/>
                <w:lang w:val="uk-UA"/>
              </w:rPr>
              <w:t>засідання Комісії з питань гуманітарної допомоги при Кабінеті Міністрів України від 03.11.2011 № 1</w:t>
            </w:r>
            <w:r w:rsidR="00B53C5D">
              <w:rPr>
                <w:sz w:val="20"/>
                <w:szCs w:val="20"/>
                <w:lang w:val="uk-UA"/>
              </w:rPr>
              <w:t>0;</w:t>
            </w:r>
            <w:r w:rsidRPr="00D47020">
              <w:rPr>
                <w:sz w:val="20"/>
                <w:szCs w:val="20"/>
                <w:lang w:val="uk-UA"/>
              </w:rPr>
              <w:t xml:space="preserve"> копії: свідоцтва про р</w:t>
            </w:r>
            <w:r w:rsidR="00B53C5D">
              <w:rPr>
                <w:sz w:val="20"/>
                <w:szCs w:val="20"/>
                <w:lang w:val="uk-UA"/>
              </w:rPr>
              <w:t xml:space="preserve">еєстрацію транспортного засобу, </w:t>
            </w:r>
            <w:r w:rsidRPr="00D47020">
              <w:rPr>
                <w:sz w:val="20"/>
                <w:szCs w:val="20"/>
                <w:lang w:val="uk-UA"/>
              </w:rPr>
              <w:t xml:space="preserve">паспорта, </w:t>
            </w:r>
            <w:r w:rsidR="00813346">
              <w:rPr>
                <w:sz w:val="20"/>
                <w:szCs w:val="20"/>
                <w:lang w:val="uk-UA"/>
              </w:rPr>
              <w:t>довідки про присвоєння ідентифікаційного номера</w:t>
            </w:r>
            <w:r w:rsidRPr="00D47020">
              <w:rPr>
                <w:sz w:val="20"/>
                <w:szCs w:val="20"/>
                <w:lang w:val="uk-UA"/>
              </w:rPr>
              <w:t>, довідки МСЕК про групу інвалідності</w:t>
            </w:r>
          </w:p>
          <w:p w:rsidR="00B85A43" w:rsidRPr="00042FCC" w:rsidRDefault="00B85A43" w:rsidP="00B85A43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85A43" w:rsidRPr="00C86EC0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Default="00B85A43" w:rsidP="00B85A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 w:rsidR="00BC012A">
              <w:rPr>
                <w:sz w:val="20"/>
                <w:szCs w:val="20"/>
                <w:lang w:val="en-GB"/>
              </w:rPr>
              <w:t>KIA</w:t>
            </w:r>
            <w:r w:rsidR="00BC012A" w:rsidRPr="00BC012A">
              <w:rPr>
                <w:sz w:val="20"/>
                <w:szCs w:val="20"/>
                <w:lang w:val="uk-UA"/>
              </w:rPr>
              <w:t xml:space="preserve"> </w:t>
            </w:r>
            <w:r w:rsidR="00BC012A">
              <w:rPr>
                <w:sz w:val="20"/>
                <w:szCs w:val="20"/>
                <w:lang w:val="en-GB"/>
              </w:rPr>
              <w:t>CLARUS</w:t>
            </w:r>
            <w:r w:rsidR="00BC012A" w:rsidRPr="00BC012A">
              <w:rPr>
                <w:sz w:val="20"/>
                <w:szCs w:val="20"/>
                <w:lang w:val="uk-UA"/>
              </w:rPr>
              <w:t xml:space="preserve"> 1.8</w:t>
            </w:r>
            <w:r w:rsidRPr="00D47020">
              <w:rPr>
                <w:sz w:val="20"/>
                <w:szCs w:val="20"/>
                <w:lang w:val="uk-UA"/>
              </w:rPr>
              <w:t xml:space="preserve">, ідентифікаційний номер </w:t>
            </w:r>
            <w:r w:rsidR="00BC012A">
              <w:rPr>
                <w:sz w:val="20"/>
                <w:szCs w:val="20"/>
                <w:lang w:val="en-GB"/>
              </w:rPr>
              <w:t>KNEGC</w:t>
            </w:r>
            <w:r w:rsidR="00BC012A" w:rsidRPr="00BC012A">
              <w:rPr>
                <w:sz w:val="20"/>
                <w:szCs w:val="20"/>
                <w:lang w:val="uk-UA"/>
              </w:rPr>
              <w:t>5232</w:t>
            </w:r>
            <w:r w:rsidR="00BC012A">
              <w:rPr>
                <w:sz w:val="20"/>
                <w:szCs w:val="20"/>
                <w:lang w:val="en-GB"/>
              </w:rPr>
              <w:t>X</w:t>
            </w:r>
            <w:r w:rsidR="00BC012A" w:rsidRPr="00BC012A">
              <w:rPr>
                <w:sz w:val="20"/>
                <w:szCs w:val="20"/>
                <w:lang w:val="uk-UA"/>
              </w:rPr>
              <w:t>5801979</w:t>
            </w:r>
            <w:r w:rsidRPr="00D47020">
              <w:rPr>
                <w:sz w:val="20"/>
                <w:szCs w:val="20"/>
                <w:lang w:val="uk-UA"/>
              </w:rPr>
              <w:t>,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sz w:val="20"/>
                <w:szCs w:val="20"/>
              </w:rPr>
              <w:t>1</w:t>
            </w:r>
            <w:r w:rsidR="00BC012A">
              <w:rPr>
                <w:sz w:val="20"/>
                <w:szCs w:val="20"/>
              </w:rPr>
              <w:t>7</w:t>
            </w:r>
            <w:r w:rsidR="00BC012A" w:rsidRPr="00BC012A">
              <w:rPr>
                <w:sz w:val="20"/>
                <w:szCs w:val="20"/>
              </w:rPr>
              <w:t>93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B85A43" w:rsidRPr="00D47020" w:rsidRDefault="00BC012A" w:rsidP="00B85A4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1999</w:t>
            </w:r>
            <w:r w:rsidR="00B85A43"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8769B" w:rsidRDefault="00381B03" w:rsidP="00B85A43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Гриник Тетяна Никифорівна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381B03" w:rsidP="00B85A4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15.03</w:t>
            </w:r>
            <w:r w:rsidR="00B85A43">
              <w:rPr>
                <w:sz w:val="20"/>
                <w:szCs w:val="20"/>
                <w:lang w:val="uk-UA"/>
              </w:rPr>
              <w:t>.2007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jc w:val="both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 w:rsidR="00381B03">
              <w:rPr>
                <w:sz w:val="20"/>
                <w:szCs w:val="20"/>
                <w:lang w:val="uk-UA"/>
              </w:rPr>
              <w:t>Гриник Т.Н. від 24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04.2025</w:t>
            </w:r>
            <w:r w:rsidRPr="00D47020">
              <w:rPr>
                <w:sz w:val="20"/>
                <w:szCs w:val="20"/>
                <w:lang w:val="uk-UA"/>
              </w:rPr>
              <w:t xml:space="preserve">; копії: свідоцтва про реєстрацію транспортного засобу, </w:t>
            </w:r>
            <w:r>
              <w:rPr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України</w:t>
            </w:r>
            <w:r w:rsidR="00C243D5">
              <w:rPr>
                <w:sz w:val="20"/>
                <w:szCs w:val="20"/>
                <w:lang w:val="uk-UA"/>
              </w:rPr>
              <w:t xml:space="preserve"> від 01.02.2007 № 26/ГД-2770/К</w:t>
            </w:r>
            <w:r w:rsidRPr="00D47020">
              <w:rPr>
                <w:sz w:val="20"/>
                <w:szCs w:val="20"/>
                <w:lang w:val="uk-UA"/>
              </w:rPr>
              <w:t xml:space="preserve">, паспорта, </w:t>
            </w:r>
            <w:r w:rsidR="00381B03">
              <w:rPr>
                <w:sz w:val="20"/>
                <w:szCs w:val="20"/>
                <w:lang w:val="uk-UA"/>
              </w:rPr>
              <w:t>довідки про присвоєння ідентифікаційного номера</w:t>
            </w:r>
            <w:r w:rsidRPr="00D47020">
              <w:rPr>
                <w:sz w:val="20"/>
                <w:szCs w:val="20"/>
                <w:lang w:val="uk-UA"/>
              </w:rPr>
              <w:t>, довідки МСЕК про групу інвалідності</w:t>
            </w:r>
          </w:p>
          <w:p w:rsidR="00B85A43" w:rsidRPr="00042FCC" w:rsidRDefault="00B85A43" w:rsidP="00B85A43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3722D" w:rsidRPr="00C86EC0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22D" w:rsidRDefault="0003722D" w:rsidP="0003722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22D" w:rsidRPr="00D47020" w:rsidRDefault="0003722D" w:rsidP="0003722D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22D" w:rsidRPr="00D47020" w:rsidRDefault="0003722D" w:rsidP="0003722D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03722D" w:rsidRPr="00D47020" w:rsidRDefault="0003722D" w:rsidP="0003722D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sz w:val="20"/>
                <w:szCs w:val="20"/>
                <w:lang w:val="en-GB"/>
              </w:rPr>
              <w:t>FORD</w:t>
            </w:r>
            <w:r w:rsidRPr="0003722D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FOCUS</w:t>
            </w:r>
            <w:r w:rsidRPr="00D47020">
              <w:rPr>
                <w:sz w:val="20"/>
                <w:szCs w:val="20"/>
                <w:lang w:val="uk-UA"/>
              </w:rPr>
              <w:t xml:space="preserve">, ідентифікаційний номер </w:t>
            </w:r>
            <w:r>
              <w:rPr>
                <w:sz w:val="20"/>
                <w:szCs w:val="20"/>
                <w:lang w:val="en-GB"/>
              </w:rPr>
              <w:t>WF</w:t>
            </w:r>
            <w:r w:rsidRPr="0003722D">
              <w:rPr>
                <w:sz w:val="20"/>
                <w:szCs w:val="20"/>
                <w:lang w:val="uk-UA"/>
              </w:rPr>
              <w:t>0</w:t>
            </w:r>
            <w:r>
              <w:rPr>
                <w:sz w:val="20"/>
                <w:szCs w:val="20"/>
                <w:lang w:val="en-GB"/>
              </w:rPr>
              <w:t>NXXGCDN</w:t>
            </w:r>
            <w:r w:rsidRPr="0003722D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GB"/>
              </w:rPr>
              <w:t>B</w:t>
            </w:r>
            <w:r w:rsidRPr="0003722D">
              <w:rPr>
                <w:sz w:val="20"/>
                <w:szCs w:val="20"/>
                <w:lang w:val="uk-UA"/>
              </w:rPr>
              <w:t>15928</w:t>
            </w:r>
            <w:r w:rsidRPr="00D47020">
              <w:rPr>
                <w:sz w:val="20"/>
                <w:szCs w:val="20"/>
                <w:lang w:val="uk-UA"/>
              </w:rPr>
              <w:t>,</w:t>
            </w:r>
          </w:p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sz w:val="20"/>
                <w:szCs w:val="20"/>
              </w:rPr>
              <w:t>1</w:t>
            </w:r>
            <w:r w:rsidRPr="0003722D">
              <w:rPr>
                <w:sz w:val="20"/>
                <w:szCs w:val="20"/>
              </w:rPr>
              <w:t>800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2001</w:t>
            </w:r>
            <w:r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2D" w:rsidRPr="00D8769B" w:rsidRDefault="0003722D" w:rsidP="0003722D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Сало Ярослав Васильович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25.10.2007</w:t>
            </w:r>
          </w:p>
          <w:p w:rsidR="0003722D" w:rsidRPr="00D47020" w:rsidRDefault="0003722D" w:rsidP="0003722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2D" w:rsidRPr="00D47020" w:rsidRDefault="0003722D" w:rsidP="0003722D">
            <w:pPr>
              <w:jc w:val="both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>
              <w:rPr>
                <w:sz w:val="20"/>
                <w:szCs w:val="20"/>
                <w:lang w:val="uk-UA"/>
              </w:rPr>
              <w:t>Сало Я.В. від 08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05.2025</w:t>
            </w:r>
            <w:r w:rsidRPr="00D47020">
              <w:rPr>
                <w:sz w:val="20"/>
                <w:szCs w:val="20"/>
                <w:lang w:val="uk-UA"/>
              </w:rPr>
              <w:t xml:space="preserve">; копії: свідоцтва про реєстрацію транспортного засобу, </w:t>
            </w:r>
            <w:r>
              <w:rPr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України від 04.10.2007 № 26/ГД-2803/К</w:t>
            </w:r>
            <w:r w:rsidRPr="00D47020">
              <w:rPr>
                <w:sz w:val="20"/>
                <w:szCs w:val="20"/>
                <w:lang w:val="uk-UA"/>
              </w:rPr>
              <w:t xml:space="preserve">, паспорта, </w:t>
            </w:r>
            <w:r>
              <w:rPr>
                <w:sz w:val="20"/>
                <w:szCs w:val="20"/>
                <w:lang w:val="uk-UA"/>
              </w:rPr>
              <w:t>довідки про присвоєння ідентифікаційного номера</w:t>
            </w:r>
            <w:r w:rsidRPr="00D47020">
              <w:rPr>
                <w:sz w:val="20"/>
                <w:szCs w:val="20"/>
                <w:lang w:val="uk-UA"/>
              </w:rPr>
              <w:t xml:space="preserve">, довідки </w:t>
            </w:r>
            <w:r w:rsidR="00B53C5D">
              <w:rPr>
                <w:sz w:val="20"/>
                <w:szCs w:val="20"/>
                <w:lang w:val="uk-UA"/>
              </w:rPr>
              <w:t xml:space="preserve">до акта огляду </w:t>
            </w:r>
            <w:r w:rsidRPr="00D47020">
              <w:rPr>
                <w:sz w:val="20"/>
                <w:szCs w:val="20"/>
                <w:lang w:val="uk-UA"/>
              </w:rPr>
              <w:t xml:space="preserve">МСЕК </w:t>
            </w:r>
          </w:p>
          <w:p w:rsidR="0003722D" w:rsidRPr="00042FCC" w:rsidRDefault="0003722D" w:rsidP="0003722D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3722D" w:rsidRPr="00C86EC0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22D" w:rsidRDefault="0003722D" w:rsidP="0003722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22D" w:rsidRPr="00D47020" w:rsidRDefault="0003722D" w:rsidP="0003722D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22D" w:rsidRPr="00D47020" w:rsidRDefault="0003722D" w:rsidP="0003722D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03722D" w:rsidRPr="00D47020" w:rsidRDefault="0003722D" w:rsidP="0003722D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 w:rsidR="00E828DD">
              <w:rPr>
                <w:sz w:val="20"/>
                <w:szCs w:val="20"/>
                <w:lang w:val="en-GB"/>
              </w:rPr>
              <w:t>VOLKSWAGEN</w:t>
            </w:r>
            <w:r w:rsidR="00E828DD" w:rsidRPr="00335F6F">
              <w:rPr>
                <w:sz w:val="20"/>
                <w:szCs w:val="20"/>
                <w:lang w:val="uk-UA"/>
              </w:rPr>
              <w:t xml:space="preserve"> </w:t>
            </w:r>
            <w:r w:rsidR="00E828DD">
              <w:rPr>
                <w:sz w:val="20"/>
                <w:szCs w:val="20"/>
                <w:lang w:val="en-US"/>
              </w:rPr>
              <w:t>PASSAT</w:t>
            </w:r>
            <w:r w:rsidR="00E828DD">
              <w:rPr>
                <w:sz w:val="20"/>
                <w:szCs w:val="20"/>
                <w:lang w:val="uk-UA"/>
              </w:rPr>
              <w:t xml:space="preserve"> 1</w:t>
            </w:r>
            <w:r w:rsidR="00E828DD" w:rsidRPr="00E828DD">
              <w:rPr>
                <w:sz w:val="20"/>
                <w:szCs w:val="20"/>
                <w:lang w:val="uk-UA"/>
              </w:rPr>
              <w:t>.6</w:t>
            </w:r>
            <w:r w:rsidRPr="00D47020">
              <w:rPr>
                <w:sz w:val="20"/>
                <w:szCs w:val="20"/>
                <w:lang w:val="uk-UA"/>
              </w:rPr>
              <w:t xml:space="preserve">, ідентифікаційний номер </w:t>
            </w:r>
            <w:r>
              <w:rPr>
                <w:sz w:val="20"/>
                <w:szCs w:val="20"/>
                <w:lang w:val="en-GB"/>
              </w:rPr>
              <w:t>W</w:t>
            </w:r>
            <w:r w:rsidR="00E828DD">
              <w:rPr>
                <w:sz w:val="20"/>
                <w:szCs w:val="20"/>
                <w:lang w:val="en-GB"/>
              </w:rPr>
              <w:t>VWZZZ</w:t>
            </w:r>
            <w:r w:rsidR="00E828DD" w:rsidRPr="00E828DD">
              <w:rPr>
                <w:sz w:val="20"/>
                <w:szCs w:val="20"/>
                <w:lang w:val="uk-UA"/>
              </w:rPr>
              <w:t>3</w:t>
            </w:r>
            <w:r w:rsidR="00E828DD">
              <w:rPr>
                <w:sz w:val="20"/>
                <w:szCs w:val="20"/>
                <w:lang w:val="en-US"/>
              </w:rPr>
              <w:t>CZBP</w:t>
            </w:r>
            <w:r w:rsidR="00E828DD" w:rsidRPr="00E828DD">
              <w:rPr>
                <w:sz w:val="20"/>
                <w:szCs w:val="20"/>
                <w:lang w:val="uk-UA"/>
              </w:rPr>
              <w:t>310633</w:t>
            </w:r>
            <w:r w:rsidRPr="00D47020">
              <w:rPr>
                <w:sz w:val="20"/>
                <w:szCs w:val="20"/>
                <w:lang w:val="uk-UA"/>
              </w:rPr>
              <w:t>,</w:t>
            </w:r>
          </w:p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sz w:val="20"/>
                <w:szCs w:val="20"/>
              </w:rPr>
              <w:t>1</w:t>
            </w:r>
            <w:r w:rsidR="00E828DD" w:rsidRPr="00E828DD">
              <w:rPr>
                <w:sz w:val="20"/>
                <w:szCs w:val="20"/>
              </w:rPr>
              <w:t>598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  <w:r w:rsidRPr="00E828DD">
              <w:rPr>
                <w:sz w:val="20"/>
                <w:szCs w:val="20"/>
              </w:rPr>
              <w:t>20</w:t>
            </w:r>
            <w:r w:rsidR="00E828DD">
              <w:rPr>
                <w:sz w:val="20"/>
                <w:szCs w:val="20"/>
                <w:lang w:val="en-US"/>
              </w:rPr>
              <w:t>1</w:t>
            </w:r>
            <w:r w:rsidRPr="00E828DD">
              <w:rPr>
                <w:sz w:val="20"/>
                <w:szCs w:val="20"/>
              </w:rPr>
              <w:t>1</w:t>
            </w:r>
            <w:r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03722D" w:rsidRPr="00D47020" w:rsidRDefault="0003722D" w:rsidP="0003722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2D" w:rsidRPr="00D8769B" w:rsidRDefault="0003722D" w:rsidP="0003722D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Стахурська Христина-Лілія Володимирівна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22D" w:rsidRPr="00D47020" w:rsidRDefault="00FE3EF8" w:rsidP="000372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09.04.2015</w:t>
            </w:r>
          </w:p>
          <w:p w:rsidR="0003722D" w:rsidRPr="00D47020" w:rsidRDefault="0003722D" w:rsidP="0003722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2D" w:rsidRPr="00D47020" w:rsidRDefault="0003722D" w:rsidP="0003722D">
            <w:pPr>
              <w:jc w:val="both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>
              <w:rPr>
                <w:sz w:val="20"/>
                <w:szCs w:val="20"/>
                <w:lang w:val="uk-UA"/>
              </w:rPr>
              <w:t>Стахурської Х.-Л.В. від 21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05.2025</w:t>
            </w:r>
            <w:r w:rsidRPr="00D47020">
              <w:rPr>
                <w:sz w:val="20"/>
                <w:szCs w:val="20"/>
                <w:lang w:val="uk-UA"/>
              </w:rPr>
              <w:t xml:space="preserve">; копії: свідоцтва про реєстрацію транспортного засобу, </w:t>
            </w:r>
            <w:r w:rsidRPr="00CB6208">
              <w:rPr>
                <w:sz w:val="20"/>
                <w:szCs w:val="20"/>
                <w:lang w:val="uk-UA"/>
              </w:rPr>
              <w:t xml:space="preserve">наказу Міністерства соціальної </w:t>
            </w:r>
            <w:r>
              <w:rPr>
                <w:sz w:val="20"/>
                <w:szCs w:val="20"/>
                <w:lang w:val="uk-UA"/>
              </w:rPr>
              <w:t>політики України від 24.03.2015 № 319</w:t>
            </w:r>
            <w:r w:rsidRPr="00D47020">
              <w:rPr>
                <w:sz w:val="20"/>
                <w:szCs w:val="20"/>
                <w:lang w:val="uk-UA"/>
              </w:rPr>
              <w:t xml:space="preserve">, паспорта, </w:t>
            </w:r>
            <w:r>
              <w:rPr>
                <w:sz w:val="20"/>
                <w:szCs w:val="20"/>
                <w:lang w:val="uk-UA"/>
              </w:rPr>
              <w:t>картки платника податків</w:t>
            </w:r>
            <w:r w:rsidRPr="00D47020">
              <w:rPr>
                <w:sz w:val="20"/>
                <w:szCs w:val="20"/>
                <w:lang w:val="uk-UA"/>
              </w:rPr>
              <w:t xml:space="preserve">, </w:t>
            </w:r>
            <w:r w:rsidR="00B53C5D">
              <w:rPr>
                <w:sz w:val="20"/>
                <w:szCs w:val="20"/>
                <w:lang w:val="uk-UA"/>
              </w:rPr>
              <w:t>витягу з рішення експертної команди з оцінювання повсякденного функціонування особи</w:t>
            </w:r>
          </w:p>
          <w:p w:rsidR="0003722D" w:rsidRPr="00042FCC" w:rsidRDefault="0003722D" w:rsidP="0003722D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D73A02" w:rsidRPr="00C86EC0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A02" w:rsidRDefault="00D73A02" w:rsidP="00D73A0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A02" w:rsidRPr="00D47020" w:rsidRDefault="00D73A02" w:rsidP="00D73A02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D73A02" w:rsidRPr="00D47020" w:rsidRDefault="00D73A02" w:rsidP="00D73A02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населення Львівської обласної </w:t>
            </w:r>
            <w:r w:rsidRPr="00D47020">
              <w:rPr>
                <w:sz w:val="20"/>
                <w:szCs w:val="20"/>
                <w:lang w:val="uk-UA"/>
              </w:rPr>
              <w:lastRenderedPageBreak/>
              <w:t>державної адміністрації</w:t>
            </w:r>
          </w:p>
          <w:p w:rsidR="00D73A02" w:rsidRPr="00D47020" w:rsidRDefault="00D73A02" w:rsidP="00D73A0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A02" w:rsidRPr="00D47020" w:rsidRDefault="00D73A02" w:rsidP="00D73A02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lastRenderedPageBreak/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A02" w:rsidRPr="00D47020" w:rsidRDefault="00D73A02" w:rsidP="00D73A02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A02" w:rsidRPr="00D47020" w:rsidRDefault="00D73A02" w:rsidP="00D73A02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D73A02" w:rsidRPr="00D47020" w:rsidRDefault="00D73A02" w:rsidP="00D73A02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A02" w:rsidRPr="00D47020" w:rsidRDefault="00D73A02" w:rsidP="00D73A02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sz w:val="20"/>
                <w:szCs w:val="20"/>
                <w:lang w:val="en-GB"/>
              </w:rPr>
              <w:t>VOLKSWAGEN</w:t>
            </w:r>
            <w:r w:rsidRPr="00335F6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POLO</w:t>
            </w:r>
            <w:r w:rsidRPr="00D47020">
              <w:rPr>
                <w:sz w:val="20"/>
                <w:szCs w:val="20"/>
                <w:lang w:val="uk-UA"/>
              </w:rPr>
              <w:t xml:space="preserve">, ідентифікаційний номер </w:t>
            </w:r>
            <w:r>
              <w:rPr>
                <w:sz w:val="20"/>
                <w:szCs w:val="20"/>
                <w:lang w:val="en-GB"/>
              </w:rPr>
              <w:t>WVWZZZ</w:t>
            </w:r>
            <w:r w:rsidRPr="00D73A02">
              <w:rPr>
                <w:sz w:val="20"/>
                <w:szCs w:val="20"/>
                <w:lang w:val="uk-UA"/>
              </w:rPr>
              <w:t>9</w:t>
            </w:r>
            <w:r>
              <w:rPr>
                <w:sz w:val="20"/>
                <w:szCs w:val="20"/>
                <w:lang w:val="en-US"/>
              </w:rPr>
              <w:t>NZ</w:t>
            </w:r>
            <w:r w:rsidRPr="00D73A02">
              <w:rPr>
                <w:sz w:val="20"/>
                <w:szCs w:val="20"/>
                <w:lang w:val="uk-UA"/>
              </w:rPr>
              <w:t>9</w:t>
            </w:r>
            <w:r>
              <w:rPr>
                <w:sz w:val="20"/>
                <w:szCs w:val="20"/>
                <w:lang w:val="en-US"/>
              </w:rPr>
              <w:t>B</w:t>
            </w:r>
            <w:r w:rsidRPr="00D73A02">
              <w:rPr>
                <w:sz w:val="20"/>
                <w:szCs w:val="20"/>
                <w:lang w:val="uk-UA"/>
              </w:rPr>
              <w:t>039235</w:t>
            </w:r>
            <w:r w:rsidRPr="00D47020">
              <w:rPr>
                <w:sz w:val="20"/>
                <w:szCs w:val="20"/>
                <w:lang w:val="uk-UA"/>
              </w:rPr>
              <w:t>,</w:t>
            </w:r>
          </w:p>
          <w:p w:rsidR="00D73A02" w:rsidRPr="00D47020" w:rsidRDefault="00D73A02" w:rsidP="00D73A02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sz w:val="20"/>
                <w:szCs w:val="20"/>
              </w:rPr>
              <w:t>1</w:t>
            </w:r>
            <w:r w:rsidRPr="00D73A02">
              <w:rPr>
                <w:sz w:val="20"/>
                <w:szCs w:val="20"/>
              </w:rPr>
              <w:t>390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D73A02" w:rsidRPr="00D47020" w:rsidRDefault="00D73A02" w:rsidP="00D73A02">
            <w:pPr>
              <w:rPr>
                <w:sz w:val="20"/>
                <w:szCs w:val="20"/>
                <w:lang w:val="uk-UA"/>
              </w:rPr>
            </w:pPr>
            <w:r w:rsidRPr="00E828D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09</w:t>
            </w:r>
            <w:r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D73A02" w:rsidRPr="00D47020" w:rsidRDefault="00D73A02" w:rsidP="00D73A0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A02" w:rsidRPr="00D8769B" w:rsidRDefault="00C21AA5" w:rsidP="00D73A02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Зельонка Михайло Петрович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A02" w:rsidRPr="00D47020" w:rsidRDefault="00FE3EF8" w:rsidP="00D73A0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11.02.2015</w:t>
            </w:r>
          </w:p>
          <w:p w:rsidR="00D73A02" w:rsidRPr="00D47020" w:rsidRDefault="00D73A02" w:rsidP="00D73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A02" w:rsidRPr="00D47020" w:rsidRDefault="00D73A02" w:rsidP="00D73A02">
            <w:pPr>
              <w:jc w:val="both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 w:rsidR="00C21AA5">
              <w:rPr>
                <w:sz w:val="20"/>
                <w:szCs w:val="20"/>
                <w:lang w:val="uk-UA"/>
              </w:rPr>
              <w:t>Зельонки М.П.</w:t>
            </w:r>
            <w:r>
              <w:rPr>
                <w:sz w:val="20"/>
                <w:szCs w:val="20"/>
                <w:lang w:val="uk-UA"/>
              </w:rPr>
              <w:t xml:space="preserve"> від 21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05.2025</w:t>
            </w:r>
            <w:r w:rsidRPr="00D47020">
              <w:rPr>
                <w:sz w:val="20"/>
                <w:szCs w:val="20"/>
                <w:lang w:val="uk-UA"/>
              </w:rPr>
              <w:t xml:space="preserve">; копії: свідоцтва про реєстрацію транспортного засобу, </w:t>
            </w:r>
            <w:r w:rsidRPr="00CB6208">
              <w:rPr>
                <w:sz w:val="20"/>
                <w:szCs w:val="20"/>
                <w:lang w:val="uk-UA"/>
              </w:rPr>
              <w:t xml:space="preserve">наказу Міністерства соціальної </w:t>
            </w:r>
            <w:r>
              <w:rPr>
                <w:sz w:val="20"/>
                <w:szCs w:val="20"/>
                <w:lang w:val="uk-UA"/>
              </w:rPr>
              <w:t>політики України від 2</w:t>
            </w:r>
            <w:r w:rsidR="00C21AA5">
              <w:rPr>
                <w:sz w:val="20"/>
                <w:szCs w:val="20"/>
                <w:lang w:val="uk-UA"/>
              </w:rPr>
              <w:t>6.12.2014</w:t>
            </w:r>
            <w:r>
              <w:rPr>
                <w:sz w:val="20"/>
                <w:szCs w:val="20"/>
                <w:lang w:val="uk-UA"/>
              </w:rPr>
              <w:t xml:space="preserve"> № </w:t>
            </w:r>
            <w:r w:rsidR="00C21AA5">
              <w:rPr>
                <w:sz w:val="20"/>
                <w:szCs w:val="20"/>
                <w:lang w:val="uk-UA"/>
              </w:rPr>
              <w:t>1094</w:t>
            </w:r>
            <w:r w:rsidRPr="00D47020">
              <w:rPr>
                <w:sz w:val="20"/>
                <w:szCs w:val="20"/>
                <w:lang w:val="uk-UA"/>
              </w:rPr>
              <w:t xml:space="preserve">, паспорта, </w:t>
            </w:r>
            <w:r>
              <w:rPr>
                <w:sz w:val="20"/>
                <w:szCs w:val="20"/>
                <w:lang w:val="uk-UA"/>
              </w:rPr>
              <w:t>картки платника податків</w:t>
            </w:r>
            <w:r w:rsidRPr="00D47020">
              <w:rPr>
                <w:sz w:val="20"/>
                <w:szCs w:val="20"/>
                <w:lang w:val="uk-UA"/>
              </w:rPr>
              <w:t>, довідки МСЕК про групу інвалідності</w:t>
            </w:r>
          </w:p>
          <w:p w:rsidR="00D73A02" w:rsidRPr="00042FCC" w:rsidRDefault="00D73A02" w:rsidP="00D73A02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21AA5" w:rsidRPr="00C86EC0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AA5" w:rsidRDefault="00C21AA5" w:rsidP="00C21AA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9.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AA5" w:rsidRPr="00D47020" w:rsidRDefault="00C21AA5" w:rsidP="00C21AA5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21AA5" w:rsidRPr="00D47020" w:rsidRDefault="00C21AA5" w:rsidP="00C21AA5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C21AA5" w:rsidRPr="00D47020" w:rsidRDefault="00C21AA5" w:rsidP="00C21AA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AA5" w:rsidRPr="00D47020" w:rsidRDefault="00C21AA5" w:rsidP="00C21AA5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AA5" w:rsidRPr="00D47020" w:rsidRDefault="00C21AA5" w:rsidP="00C21AA5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AA5" w:rsidRPr="00D47020" w:rsidRDefault="00C21AA5" w:rsidP="00C21AA5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C21AA5" w:rsidRPr="00D47020" w:rsidRDefault="00C21AA5" w:rsidP="00C21AA5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AA5" w:rsidRPr="00D47020" w:rsidRDefault="00C21AA5" w:rsidP="00C21AA5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 w:rsidR="00FE3EF8">
              <w:rPr>
                <w:sz w:val="20"/>
                <w:szCs w:val="20"/>
                <w:lang w:val="en-GB"/>
              </w:rPr>
              <w:t>FORD</w:t>
            </w:r>
            <w:r w:rsidR="00FE3EF8" w:rsidRPr="00FE3EF8">
              <w:rPr>
                <w:sz w:val="20"/>
                <w:szCs w:val="20"/>
                <w:lang w:val="uk-UA"/>
              </w:rPr>
              <w:t xml:space="preserve"> </w:t>
            </w:r>
            <w:r w:rsidR="00FE3EF8">
              <w:rPr>
                <w:sz w:val="20"/>
                <w:szCs w:val="20"/>
                <w:lang w:val="en-GB"/>
              </w:rPr>
              <w:t>TOURNEO</w:t>
            </w:r>
            <w:r w:rsidR="00FE3EF8" w:rsidRPr="00FE3EF8">
              <w:rPr>
                <w:sz w:val="20"/>
                <w:szCs w:val="20"/>
                <w:lang w:val="uk-UA"/>
              </w:rPr>
              <w:t xml:space="preserve"> </w:t>
            </w:r>
            <w:r w:rsidR="00FE3EF8">
              <w:rPr>
                <w:sz w:val="20"/>
                <w:szCs w:val="20"/>
                <w:lang w:val="en-US"/>
              </w:rPr>
              <w:t>CONNECT</w:t>
            </w:r>
            <w:r w:rsidRPr="00D47020">
              <w:rPr>
                <w:sz w:val="20"/>
                <w:szCs w:val="20"/>
                <w:lang w:val="uk-UA"/>
              </w:rPr>
              <w:t xml:space="preserve">, ідентифікаційний номер </w:t>
            </w:r>
            <w:r w:rsidR="00FE3EF8">
              <w:rPr>
                <w:sz w:val="20"/>
                <w:szCs w:val="20"/>
                <w:lang w:val="en-GB"/>
              </w:rPr>
              <w:t>WF</w:t>
            </w:r>
            <w:r w:rsidR="00FE3EF8" w:rsidRPr="00FE3EF8">
              <w:rPr>
                <w:sz w:val="20"/>
                <w:szCs w:val="20"/>
                <w:lang w:val="uk-UA"/>
              </w:rPr>
              <w:t>0</w:t>
            </w:r>
            <w:r w:rsidR="00FE3EF8">
              <w:rPr>
                <w:sz w:val="20"/>
                <w:szCs w:val="20"/>
                <w:lang w:val="en-GB"/>
              </w:rPr>
              <w:t>JXXTTPJ</w:t>
            </w:r>
            <w:r w:rsidR="00FE3EF8" w:rsidRPr="00FE3EF8">
              <w:rPr>
                <w:sz w:val="20"/>
                <w:szCs w:val="20"/>
                <w:lang w:val="uk-UA"/>
              </w:rPr>
              <w:t>7</w:t>
            </w:r>
            <w:r w:rsidR="00FE3EF8">
              <w:rPr>
                <w:sz w:val="20"/>
                <w:szCs w:val="20"/>
                <w:lang w:val="en-GB"/>
              </w:rPr>
              <w:t>S</w:t>
            </w:r>
            <w:r w:rsidR="00FE3EF8" w:rsidRPr="00FE3EF8">
              <w:rPr>
                <w:sz w:val="20"/>
                <w:szCs w:val="20"/>
                <w:lang w:val="uk-UA"/>
              </w:rPr>
              <w:t>33810</w:t>
            </w:r>
            <w:r w:rsidRPr="00D47020">
              <w:rPr>
                <w:sz w:val="20"/>
                <w:szCs w:val="20"/>
                <w:lang w:val="uk-UA"/>
              </w:rPr>
              <w:t>,</w:t>
            </w:r>
          </w:p>
          <w:p w:rsidR="00C21AA5" w:rsidRPr="00D47020" w:rsidRDefault="00C21AA5" w:rsidP="00C21AA5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sz w:val="20"/>
                <w:szCs w:val="20"/>
              </w:rPr>
              <w:t>1</w:t>
            </w:r>
            <w:r w:rsidR="00FE3EF8" w:rsidRPr="007C6D20">
              <w:rPr>
                <w:sz w:val="20"/>
                <w:szCs w:val="20"/>
              </w:rPr>
              <w:t>753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C21AA5" w:rsidRPr="00D47020" w:rsidRDefault="00C21AA5" w:rsidP="00C21AA5">
            <w:pPr>
              <w:rPr>
                <w:sz w:val="20"/>
                <w:szCs w:val="20"/>
                <w:lang w:val="uk-UA"/>
              </w:rPr>
            </w:pPr>
            <w:r w:rsidRPr="00E828DD">
              <w:rPr>
                <w:sz w:val="20"/>
                <w:szCs w:val="20"/>
              </w:rPr>
              <w:t>20</w:t>
            </w:r>
            <w:r w:rsidRPr="00502710">
              <w:rPr>
                <w:sz w:val="20"/>
                <w:szCs w:val="20"/>
              </w:rPr>
              <w:t>0</w:t>
            </w:r>
            <w:r w:rsidR="00502710" w:rsidRPr="007C6D20">
              <w:rPr>
                <w:sz w:val="20"/>
                <w:szCs w:val="20"/>
              </w:rPr>
              <w:t>7</w:t>
            </w:r>
            <w:r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C21AA5" w:rsidRPr="00D47020" w:rsidRDefault="00C21AA5" w:rsidP="00C21AA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AA5" w:rsidRPr="00D8769B" w:rsidRDefault="007C6D20" w:rsidP="00C21AA5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Проданчук Борис Іванович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AA5" w:rsidRPr="00D47020" w:rsidRDefault="00EE4CBF" w:rsidP="00C21AA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07.12.2012</w:t>
            </w:r>
          </w:p>
          <w:p w:rsidR="00C21AA5" w:rsidRPr="00D47020" w:rsidRDefault="00C21AA5" w:rsidP="00C21AA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AA5" w:rsidRPr="00042FCC" w:rsidRDefault="00C21AA5" w:rsidP="00B53C5D">
            <w:pPr>
              <w:jc w:val="both"/>
              <w:rPr>
                <w:sz w:val="20"/>
                <w:szCs w:val="20"/>
                <w:lang w:val="en-US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 w:rsidR="007C6D20">
              <w:rPr>
                <w:sz w:val="20"/>
                <w:szCs w:val="20"/>
                <w:lang w:val="uk-UA"/>
              </w:rPr>
              <w:t>Проданчука Б.І.</w:t>
            </w:r>
            <w:r>
              <w:rPr>
                <w:sz w:val="20"/>
                <w:szCs w:val="20"/>
                <w:lang w:val="uk-UA"/>
              </w:rPr>
              <w:t xml:space="preserve"> від </w:t>
            </w:r>
            <w:r w:rsidR="007C6D20">
              <w:rPr>
                <w:sz w:val="20"/>
                <w:szCs w:val="20"/>
                <w:lang w:val="uk-UA"/>
              </w:rPr>
              <w:t>2</w:t>
            </w:r>
            <w:r w:rsidR="00502710">
              <w:rPr>
                <w:sz w:val="20"/>
                <w:szCs w:val="20"/>
                <w:lang w:val="uk-UA"/>
              </w:rPr>
              <w:t>8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</w:t>
            </w:r>
            <w:r w:rsidR="007C6D20"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  <w:lang w:val="uk-UA"/>
              </w:rPr>
              <w:t>.2025</w:t>
            </w:r>
            <w:r w:rsidRPr="00D47020">
              <w:rPr>
                <w:sz w:val="20"/>
                <w:szCs w:val="20"/>
                <w:lang w:val="uk-UA"/>
              </w:rPr>
              <w:t>; копії:</w:t>
            </w:r>
            <w:r w:rsidR="00502710">
              <w:rPr>
                <w:sz w:val="20"/>
                <w:szCs w:val="20"/>
                <w:lang w:val="uk-UA"/>
              </w:rPr>
              <w:t xml:space="preserve">, </w:t>
            </w:r>
            <w:r w:rsidRPr="00D47020">
              <w:rPr>
                <w:sz w:val="20"/>
                <w:szCs w:val="20"/>
                <w:lang w:val="uk-UA"/>
              </w:rPr>
              <w:t xml:space="preserve">свідоцтва про реєстрацію транспортного засобу, </w:t>
            </w:r>
            <w:r w:rsidR="007C6D20">
              <w:rPr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України від 08.11.2012 № 20</w:t>
            </w:r>
            <w:bookmarkStart w:id="0" w:name="_GoBack"/>
            <w:bookmarkEnd w:id="0"/>
            <w:r w:rsidRPr="00D47020">
              <w:rPr>
                <w:sz w:val="20"/>
                <w:szCs w:val="20"/>
                <w:lang w:val="uk-UA"/>
              </w:rPr>
              <w:t xml:space="preserve">, паспорта, </w:t>
            </w:r>
            <w:r>
              <w:rPr>
                <w:sz w:val="20"/>
                <w:szCs w:val="20"/>
                <w:lang w:val="uk-UA"/>
              </w:rPr>
              <w:t xml:space="preserve">картки </w:t>
            </w:r>
            <w:r w:rsidR="007C6D20">
              <w:rPr>
                <w:sz w:val="20"/>
                <w:szCs w:val="20"/>
                <w:lang w:val="uk-UA"/>
              </w:rPr>
              <w:t xml:space="preserve">фізичної особи - </w:t>
            </w:r>
            <w:r>
              <w:rPr>
                <w:sz w:val="20"/>
                <w:szCs w:val="20"/>
                <w:lang w:val="uk-UA"/>
              </w:rPr>
              <w:t>платника податків</w:t>
            </w:r>
            <w:r w:rsidRPr="00D47020">
              <w:rPr>
                <w:sz w:val="20"/>
                <w:szCs w:val="20"/>
                <w:lang w:val="uk-UA"/>
              </w:rPr>
              <w:t xml:space="preserve">, довідки </w:t>
            </w:r>
            <w:r w:rsidR="00B53C5D">
              <w:rPr>
                <w:sz w:val="20"/>
                <w:szCs w:val="20"/>
                <w:lang w:val="uk-UA"/>
              </w:rPr>
              <w:t xml:space="preserve">до акта огляду </w:t>
            </w:r>
            <w:r w:rsidRPr="00D47020">
              <w:rPr>
                <w:sz w:val="20"/>
                <w:szCs w:val="20"/>
                <w:lang w:val="uk-UA"/>
              </w:rPr>
              <w:t xml:space="preserve">МСЕК </w:t>
            </w:r>
          </w:p>
        </w:tc>
      </w:tr>
    </w:tbl>
    <w:p w:rsidR="00E92CBA" w:rsidRPr="00D4253F" w:rsidRDefault="000772DD" w:rsidP="0013123E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8F470E">
      <w:headerReference w:type="default" r:id="rId8"/>
      <w:pgSz w:w="16838" w:h="11906" w:orient="landscape" w:code="9"/>
      <w:pgMar w:top="42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1E0" w:rsidRDefault="00CF71E0" w:rsidP="00D54F7C">
      <w:r>
        <w:separator/>
      </w:r>
    </w:p>
  </w:endnote>
  <w:endnote w:type="continuationSeparator" w:id="0">
    <w:p w:rsidR="00CF71E0" w:rsidRDefault="00CF71E0" w:rsidP="00D54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1E0" w:rsidRDefault="00CF71E0" w:rsidP="00D54F7C">
      <w:r>
        <w:separator/>
      </w:r>
    </w:p>
  </w:footnote>
  <w:footnote w:type="continuationSeparator" w:id="0">
    <w:p w:rsidR="00CF71E0" w:rsidRDefault="00CF71E0" w:rsidP="00D54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099351"/>
      <w:docPartObj>
        <w:docPartGallery w:val="Page Numbers (Top of Page)"/>
        <w:docPartUnique/>
      </w:docPartObj>
    </w:sdtPr>
    <w:sdtEndPr/>
    <w:sdtContent>
      <w:p w:rsidR="00C25E3E" w:rsidRDefault="00C25E3E" w:rsidP="00F70C27">
        <w:pPr>
          <w:pStyle w:val="a3"/>
          <w:ind w:left="3111" w:firstLine="4677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2716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C25E3E" w:rsidRDefault="00C25E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F49"/>
    <w:rsid w:val="00003562"/>
    <w:rsid w:val="0000414C"/>
    <w:rsid w:val="00004764"/>
    <w:rsid w:val="00005BB8"/>
    <w:rsid w:val="00005D6F"/>
    <w:rsid w:val="00007317"/>
    <w:rsid w:val="000077C9"/>
    <w:rsid w:val="0001103F"/>
    <w:rsid w:val="00011151"/>
    <w:rsid w:val="00011AED"/>
    <w:rsid w:val="00011B3A"/>
    <w:rsid w:val="00012707"/>
    <w:rsid w:val="00012D56"/>
    <w:rsid w:val="00012F47"/>
    <w:rsid w:val="00015412"/>
    <w:rsid w:val="00016DC1"/>
    <w:rsid w:val="00016E27"/>
    <w:rsid w:val="00020F7C"/>
    <w:rsid w:val="00022C2C"/>
    <w:rsid w:val="00023409"/>
    <w:rsid w:val="00025123"/>
    <w:rsid w:val="0002533D"/>
    <w:rsid w:val="00025AEC"/>
    <w:rsid w:val="000278C5"/>
    <w:rsid w:val="0003159D"/>
    <w:rsid w:val="000318AE"/>
    <w:rsid w:val="000327A8"/>
    <w:rsid w:val="0003492C"/>
    <w:rsid w:val="000367B8"/>
    <w:rsid w:val="0003722D"/>
    <w:rsid w:val="00037775"/>
    <w:rsid w:val="00042E84"/>
    <w:rsid w:val="00042FCC"/>
    <w:rsid w:val="000444CD"/>
    <w:rsid w:val="00046ED1"/>
    <w:rsid w:val="00047B19"/>
    <w:rsid w:val="00052C05"/>
    <w:rsid w:val="00053B25"/>
    <w:rsid w:val="0005408F"/>
    <w:rsid w:val="00055745"/>
    <w:rsid w:val="00061F71"/>
    <w:rsid w:val="0006386A"/>
    <w:rsid w:val="00063A80"/>
    <w:rsid w:val="00063BBA"/>
    <w:rsid w:val="00065D40"/>
    <w:rsid w:val="00067624"/>
    <w:rsid w:val="00067677"/>
    <w:rsid w:val="0007035B"/>
    <w:rsid w:val="00070385"/>
    <w:rsid w:val="0007186B"/>
    <w:rsid w:val="00072414"/>
    <w:rsid w:val="00073365"/>
    <w:rsid w:val="000757FC"/>
    <w:rsid w:val="000769A0"/>
    <w:rsid w:val="000772DD"/>
    <w:rsid w:val="00077D22"/>
    <w:rsid w:val="000803F4"/>
    <w:rsid w:val="00082DE8"/>
    <w:rsid w:val="0008401D"/>
    <w:rsid w:val="00084A09"/>
    <w:rsid w:val="0008695F"/>
    <w:rsid w:val="00086E46"/>
    <w:rsid w:val="000878FE"/>
    <w:rsid w:val="00087BB9"/>
    <w:rsid w:val="00087F49"/>
    <w:rsid w:val="0009147F"/>
    <w:rsid w:val="00091638"/>
    <w:rsid w:val="000918BE"/>
    <w:rsid w:val="00091D5C"/>
    <w:rsid w:val="00091DF6"/>
    <w:rsid w:val="00092F5E"/>
    <w:rsid w:val="00092FCF"/>
    <w:rsid w:val="00096A1D"/>
    <w:rsid w:val="000A175F"/>
    <w:rsid w:val="000A2047"/>
    <w:rsid w:val="000A4779"/>
    <w:rsid w:val="000A5269"/>
    <w:rsid w:val="000A5FE0"/>
    <w:rsid w:val="000B0DCA"/>
    <w:rsid w:val="000B1854"/>
    <w:rsid w:val="000B20AA"/>
    <w:rsid w:val="000B2609"/>
    <w:rsid w:val="000B2704"/>
    <w:rsid w:val="000B5704"/>
    <w:rsid w:val="000B598F"/>
    <w:rsid w:val="000B77B5"/>
    <w:rsid w:val="000C2006"/>
    <w:rsid w:val="000C250A"/>
    <w:rsid w:val="000C2C08"/>
    <w:rsid w:val="000C5B01"/>
    <w:rsid w:val="000C620B"/>
    <w:rsid w:val="000C6AB4"/>
    <w:rsid w:val="000D08DD"/>
    <w:rsid w:val="000D4789"/>
    <w:rsid w:val="000D6746"/>
    <w:rsid w:val="000E0882"/>
    <w:rsid w:val="000E3171"/>
    <w:rsid w:val="000E3A97"/>
    <w:rsid w:val="000E4C95"/>
    <w:rsid w:val="000E4E50"/>
    <w:rsid w:val="000E4EA3"/>
    <w:rsid w:val="000E5084"/>
    <w:rsid w:val="000E5CEA"/>
    <w:rsid w:val="000E7B3D"/>
    <w:rsid w:val="000F04D3"/>
    <w:rsid w:val="000F2275"/>
    <w:rsid w:val="000F2467"/>
    <w:rsid w:val="000F3ACC"/>
    <w:rsid w:val="000F5DE1"/>
    <w:rsid w:val="000F6821"/>
    <w:rsid w:val="00100317"/>
    <w:rsid w:val="00101A91"/>
    <w:rsid w:val="00105D0C"/>
    <w:rsid w:val="0010665B"/>
    <w:rsid w:val="00106691"/>
    <w:rsid w:val="00106DE7"/>
    <w:rsid w:val="00112319"/>
    <w:rsid w:val="00113C22"/>
    <w:rsid w:val="001142E3"/>
    <w:rsid w:val="0011582F"/>
    <w:rsid w:val="001202F4"/>
    <w:rsid w:val="00120BC3"/>
    <w:rsid w:val="0012343F"/>
    <w:rsid w:val="00123AD5"/>
    <w:rsid w:val="001263A1"/>
    <w:rsid w:val="00127C9B"/>
    <w:rsid w:val="00127DA0"/>
    <w:rsid w:val="0013123E"/>
    <w:rsid w:val="00132885"/>
    <w:rsid w:val="00135469"/>
    <w:rsid w:val="00135649"/>
    <w:rsid w:val="00136AD7"/>
    <w:rsid w:val="001425C7"/>
    <w:rsid w:val="00142B3E"/>
    <w:rsid w:val="001463E3"/>
    <w:rsid w:val="00146A05"/>
    <w:rsid w:val="00147082"/>
    <w:rsid w:val="00150D3B"/>
    <w:rsid w:val="00151364"/>
    <w:rsid w:val="00152716"/>
    <w:rsid w:val="001528DF"/>
    <w:rsid w:val="001548C9"/>
    <w:rsid w:val="00154CA9"/>
    <w:rsid w:val="00155A37"/>
    <w:rsid w:val="00155BBB"/>
    <w:rsid w:val="00156E01"/>
    <w:rsid w:val="00164224"/>
    <w:rsid w:val="0016486E"/>
    <w:rsid w:val="001656FE"/>
    <w:rsid w:val="0016680D"/>
    <w:rsid w:val="00170025"/>
    <w:rsid w:val="00170F1D"/>
    <w:rsid w:val="0017113F"/>
    <w:rsid w:val="001716DB"/>
    <w:rsid w:val="00174F34"/>
    <w:rsid w:val="00176129"/>
    <w:rsid w:val="00181C7B"/>
    <w:rsid w:val="00185D01"/>
    <w:rsid w:val="0018778D"/>
    <w:rsid w:val="0019239C"/>
    <w:rsid w:val="00194236"/>
    <w:rsid w:val="001A0BDC"/>
    <w:rsid w:val="001A1290"/>
    <w:rsid w:val="001A6DE9"/>
    <w:rsid w:val="001B247E"/>
    <w:rsid w:val="001B24ED"/>
    <w:rsid w:val="001B2E77"/>
    <w:rsid w:val="001B373D"/>
    <w:rsid w:val="001B422B"/>
    <w:rsid w:val="001B4779"/>
    <w:rsid w:val="001B567A"/>
    <w:rsid w:val="001C0201"/>
    <w:rsid w:val="001C438D"/>
    <w:rsid w:val="001C4B9D"/>
    <w:rsid w:val="001C604B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2327"/>
    <w:rsid w:val="001D53B9"/>
    <w:rsid w:val="001D5972"/>
    <w:rsid w:val="001D750D"/>
    <w:rsid w:val="001E0724"/>
    <w:rsid w:val="001E1CCE"/>
    <w:rsid w:val="001E1CF0"/>
    <w:rsid w:val="001E2776"/>
    <w:rsid w:val="001E6B35"/>
    <w:rsid w:val="001E781B"/>
    <w:rsid w:val="001F0C64"/>
    <w:rsid w:val="001F19F0"/>
    <w:rsid w:val="001F3FEE"/>
    <w:rsid w:val="001F4DCE"/>
    <w:rsid w:val="001F6389"/>
    <w:rsid w:val="002005EB"/>
    <w:rsid w:val="00200C20"/>
    <w:rsid w:val="00201A0B"/>
    <w:rsid w:val="00202FF6"/>
    <w:rsid w:val="00203BBE"/>
    <w:rsid w:val="00204013"/>
    <w:rsid w:val="00210DB1"/>
    <w:rsid w:val="00216774"/>
    <w:rsid w:val="00217455"/>
    <w:rsid w:val="00217B28"/>
    <w:rsid w:val="00226945"/>
    <w:rsid w:val="00227257"/>
    <w:rsid w:val="00227F2D"/>
    <w:rsid w:val="002349F1"/>
    <w:rsid w:val="00236215"/>
    <w:rsid w:val="00237196"/>
    <w:rsid w:val="00242946"/>
    <w:rsid w:val="00244DB3"/>
    <w:rsid w:val="002454C0"/>
    <w:rsid w:val="00245BDD"/>
    <w:rsid w:val="00247AF7"/>
    <w:rsid w:val="002536BF"/>
    <w:rsid w:val="0025547B"/>
    <w:rsid w:val="00257DBE"/>
    <w:rsid w:val="00262644"/>
    <w:rsid w:val="00263E00"/>
    <w:rsid w:val="00265FCF"/>
    <w:rsid w:val="0026670E"/>
    <w:rsid w:val="002728A5"/>
    <w:rsid w:val="00272E88"/>
    <w:rsid w:val="00273675"/>
    <w:rsid w:val="0027491A"/>
    <w:rsid w:val="00277975"/>
    <w:rsid w:val="00280232"/>
    <w:rsid w:val="002805FD"/>
    <w:rsid w:val="002807D7"/>
    <w:rsid w:val="00280CB4"/>
    <w:rsid w:val="0028180B"/>
    <w:rsid w:val="00290293"/>
    <w:rsid w:val="00291555"/>
    <w:rsid w:val="00291AF9"/>
    <w:rsid w:val="002931FF"/>
    <w:rsid w:val="002940F6"/>
    <w:rsid w:val="00296E36"/>
    <w:rsid w:val="002A5299"/>
    <w:rsid w:val="002A7512"/>
    <w:rsid w:val="002B002A"/>
    <w:rsid w:val="002B3293"/>
    <w:rsid w:val="002B348C"/>
    <w:rsid w:val="002B5169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C2DEA"/>
    <w:rsid w:val="002C56D3"/>
    <w:rsid w:val="002C62EC"/>
    <w:rsid w:val="002C7E61"/>
    <w:rsid w:val="002D13B7"/>
    <w:rsid w:val="002D1AA5"/>
    <w:rsid w:val="002D232F"/>
    <w:rsid w:val="002D355A"/>
    <w:rsid w:val="002D3DFD"/>
    <w:rsid w:val="002D6CE5"/>
    <w:rsid w:val="002E2C6B"/>
    <w:rsid w:val="002E3CAE"/>
    <w:rsid w:val="002E5FE5"/>
    <w:rsid w:val="002E63D6"/>
    <w:rsid w:val="002F1C38"/>
    <w:rsid w:val="002F3F9C"/>
    <w:rsid w:val="002F4023"/>
    <w:rsid w:val="002F7E02"/>
    <w:rsid w:val="00303001"/>
    <w:rsid w:val="00304CCB"/>
    <w:rsid w:val="00305334"/>
    <w:rsid w:val="00305D25"/>
    <w:rsid w:val="003121C3"/>
    <w:rsid w:val="00312D02"/>
    <w:rsid w:val="00313723"/>
    <w:rsid w:val="00316C71"/>
    <w:rsid w:val="00316CB6"/>
    <w:rsid w:val="003208D0"/>
    <w:rsid w:val="003227E3"/>
    <w:rsid w:val="00322B76"/>
    <w:rsid w:val="003244A1"/>
    <w:rsid w:val="00326544"/>
    <w:rsid w:val="00326B17"/>
    <w:rsid w:val="00331D97"/>
    <w:rsid w:val="00331FEC"/>
    <w:rsid w:val="00335E42"/>
    <w:rsid w:val="00335F6F"/>
    <w:rsid w:val="00336424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308"/>
    <w:rsid w:val="00360B87"/>
    <w:rsid w:val="00360DB2"/>
    <w:rsid w:val="00362CA7"/>
    <w:rsid w:val="00363F20"/>
    <w:rsid w:val="00364786"/>
    <w:rsid w:val="003649C4"/>
    <w:rsid w:val="00366961"/>
    <w:rsid w:val="00366B06"/>
    <w:rsid w:val="003707DE"/>
    <w:rsid w:val="00371964"/>
    <w:rsid w:val="00372300"/>
    <w:rsid w:val="0037440C"/>
    <w:rsid w:val="003756BD"/>
    <w:rsid w:val="00375FC1"/>
    <w:rsid w:val="00376928"/>
    <w:rsid w:val="00377705"/>
    <w:rsid w:val="003816F3"/>
    <w:rsid w:val="00381B03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97EF6"/>
    <w:rsid w:val="003A01BA"/>
    <w:rsid w:val="003A17A3"/>
    <w:rsid w:val="003A298D"/>
    <w:rsid w:val="003A2A42"/>
    <w:rsid w:val="003A33FA"/>
    <w:rsid w:val="003A65EB"/>
    <w:rsid w:val="003A72DE"/>
    <w:rsid w:val="003B185E"/>
    <w:rsid w:val="003B2AD2"/>
    <w:rsid w:val="003B2B84"/>
    <w:rsid w:val="003B335A"/>
    <w:rsid w:val="003B3F8A"/>
    <w:rsid w:val="003B4149"/>
    <w:rsid w:val="003B5174"/>
    <w:rsid w:val="003B5812"/>
    <w:rsid w:val="003B7819"/>
    <w:rsid w:val="003C227F"/>
    <w:rsid w:val="003C418C"/>
    <w:rsid w:val="003C7332"/>
    <w:rsid w:val="003C7DB4"/>
    <w:rsid w:val="003D0045"/>
    <w:rsid w:val="003D054D"/>
    <w:rsid w:val="003D07BA"/>
    <w:rsid w:val="003D12B4"/>
    <w:rsid w:val="003D488E"/>
    <w:rsid w:val="003D5002"/>
    <w:rsid w:val="003D5D9A"/>
    <w:rsid w:val="003E3BEC"/>
    <w:rsid w:val="003E3BF1"/>
    <w:rsid w:val="003E54D2"/>
    <w:rsid w:val="003E6D39"/>
    <w:rsid w:val="003E7A6A"/>
    <w:rsid w:val="003F252D"/>
    <w:rsid w:val="003F3429"/>
    <w:rsid w:val="003F5418"/>
    <w:rsid w:val="003F6895"/>
    <w:rsid w:val="003F7A5D"/>
    <w:rsid w:val="004026A6"/>
    <w:rsid w:val="00402B29"/>
    <w:rsid w:val="00403612"/>
    <w:rsid w:val="00403C47"/>
    <w:rsid w:val="00405D19"/>
    <w:rsid w:val="00406290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5FCB"/>
    <w:rsid w:val="0042662A"/>
    <w:rsid w:val="00434951"/>
    <w:rsid w:val="00434B5E"/>
    <w:rsid w:val="004356CC"/>
    <w:rsid w:val="00435A80"/>
    <w:rsid w:val="004378B8"/>
    <w:rsid w:val="00437A46"/>
    <w:rsid w:val="00437A6A"/>
    <w:rsid w:val="0044532F"/>
    <w:rsid w:val="00447D78"/>
    <w:rsid w:val="00447E8F"/>
    <w:rsid w:val="00451180"/>
    <w:rsid w:val="004523D4"/>
    <w:rsid w:val="00452723"/>
    <w:rsid w:val="00455358"/>
    <w:rsid w:val="00456B58"/>
    <w:rsid w:val="00460732"/>
    <w:rsid w:val="00460D72"/>
    <w:rsid w:val="0046124B"/>
    <w:rsid w:val="00462E14"/>
    <w:rsid w:val="004637EF"/>
    <w:rsid w:val="00464516"/>
    <w:rsid w:val="00467AE1"/>
    <w:rsid w:val="00470E67"/>
    <w:rsid w:val="0047232A"/>
    <w:rsid w:val="00482F8A"/>
    <w:rsid w:val="00485FF9"/>
    <w:rsid w:val="00487ABC"/>
    <w:rsid w:val="00487D68"/>
    <w:rsid w:val="00490744"/>
    <w:rsid w:val="00490932"/>
    <w:rsid w:val="00490CBF"/>
    <w:rsid w:val="00492774"/>
    <w:rsid w:val="00493601"/>
    <w:rsid w:val="00496074"/>
    <w:rsid w:val="00496291"/>
    <w:rsid w:val="00496D85"/>
    <w:rsid w:val="004A1785"/>
    <w:rsid w:val="004A2B61"/>
    <w:rsid w:val="004A3C1E"/>
    <w:rsid w:val="004A3F85"/>
    <w:rsid w:val="004A5AC8"/>
    <w:rsid w:val="004A62B6"/>
    <w:rsid w:val="004A6D94"/>
    <w:rsid w:val="004A7B28"/>
    <w:rsid w:val="004B01BD"/>
    <w:rsid w:val="004B29E6"/>
    <w:rsid w:val="004B4017"/>
    <w:rsid w:val="004B4B40"/>
    <w:rsid w:val="004C1452"/>
    <w:rsid w:val="004C1CEE"/>
    <w:rsid w:val="004D0AA9"/>
    <w:rsid w:val="004D4C54"/>
    <w:rsid w:val="004D7770"/>
    <w:rsid w:val="004D7FBA"/>
    <w:rsid w:val="004E01CC"/>
    <w:rsid w:val="004E0F76"/>
    <w:rsid w:val="004E5690"/>
    <w:rsid w:val="004E5829"/>
    <w:rsid w:val="004E5EF6"/>
    <w:rsid w:val="004E64BE"/>
    <w:rsid w:val="004E6F4D"/>
    <w:rsid w:val="004E7025"/>
    <w:rsid w:val="004F059D"/>
    <w:rsid w:val="004F166C"/>
    <w:rsid w:val="004F2D3F"/>
    <w:rsid w:val="004F5541"/>
    <w:rsid w:val="004F5634"/>
    <w:rsid w:val="004F5B2D"/>
    <w:rsid w:val="00501FCE"/>
    <w:rsid w:val="00502710"/>
    <w:rsid w:val="00505FC7"/>
    <w:rsid w:val="00506A0C"/>
    <w:rsid w:val="005105AE"/>
    <w:rsid w:val="005120CE"/>
    <w:rsid w:val="005136D2"/>
    <w:rsid w:val="005140ED"/>
    <w:rsid w:val="00516099"/>
    <w:rsid w:val="00516BDF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1818"/>
    <w:rsid w:val="00541FCB"/>
    <w:rsid w:val="00544930"/>
    <w:rsid w:val="0054523B"/>
    <w:rsid w:val="005510FE"/>
    <w:rsid w:val="0055259F"/>
    <w:rsid w:val="0055497E"/>
    <w:rsid w:val="0055547B"/>
    <w:rsid w:val="005562DC"/>
    <w:rsid w:val="005641EC"/>
    <w:rsid w:val="005652BE"/>
    <w:rsid w:val="00570847"/>
    <w:rsid w:val="0057143A"/>
    <w:rsid w:val="00574DEE"/>
    <w:rsid w:val="005751B0"/>
    <w:rsid w:val="0057552F"/>
    <w:rsid w:val="00575E35"/>
    <w:rsid w:val="005775B7"/>
    <w:rsid w:val="0058212A"/>
    <w:rsid w:val="005827C2"/>
    <w:rsid w:val="00582996"/>
    <w:rsid w:val="0058369D"/>
    <w:rsid w:val="00584777"/>
    <w:rsid w:val="00586532"/>
    <w:rsid w:val="0058794A"/>
    <w:rsid w:val="00591910"/>
    <w:rsid w:val="00592A8C"/>
    <w:rsid w:val="00593B50"/>
    <w:rsid w:val="00596472"/>
    <w:rsid w:val="00597D3B"/>
    <w:rsid w:val="005A1CC6"/>
    <w:rsid w:val="005A22EB"/>
    <w:rsid w:val="005A541B"/>
    <w:rsid w:val="005A739F"/>
    <w:rsid w:val="005B0A38"/>
    <w:rsid w:val="005B1E50"/>
    <w:rsid w:val="005B22EC"/>
    <w:rsid w:val="005B2DD6"/>
    <w:rsid w:val="005C08F1"/>
    <w:rsid w:val="005C4484"/>
    <w:rsid w:val="005C55FF"/>
    <w:rsid w:val="005C65F9"/>
    <w:rsid w:val="005D18DA"/>
    <w:rsid w:val="005D2729"/>
    <w:rsid w:val="005D2895"/>
    <w:rsid w:val="005D367D"/>
    <w:rsid w:val="005D534E"/>
    <w:rsid w:val="005D7023"/>
    <w:rsid w:val="005E1FB5"/>
    <w:rsid w:val="005E3C24"/>
    <w:rsid w:val="005E3D75"/>
    <w:rsid w:val="005E6BC4"/>
    <w:rsid w:val="005F1660"/>
    <w:rsid w:val="005F382A"/>
    <w:rsid w:val="005F4925"/>
    <w:rsid w:val="005F571B"/>
    <w:rsid w:val="005F5B25"/>
    <w:rsid w:val="005F745D"/>
    <w:rsid w:val="00600312"/>
    <w:rsid w:val="00604091"/>
    <w:rsid w:val="00605F6B"/>
    <w:rsid w:val="006070F2"/>
    <w:rsid w:val="00610987"/>
    <w:rsid w:val="006125FB"/>
    <w:rsid w:val="00614A81"/>
    <w:rsid w:val="006179E4"/>
    <w:rsid w:val="00620430"/>
    <w:rsid w:val="0062160E"/>
    <w:rsid w:val="00626C29"/>
    <w:rsid w:val="006271D7"/>
    <w:rsid w:val="006279AC"/>
    <w:rsid w:val="00631FE9"/>
    <w:rsid w:val="00632BA9"/>
    <w:rsid w:val="00636F0D"/>
    <w:rsid w:val="00636FC1"/>
    <w:rsid w:val="00640CFD"/>
    <w:rsid w:val="0064102B"/>
    <w:rsid w:val="00642AE0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650FF"/>
    <w:rsid w:val="00667A29"/>
    <w:rsid w:val="00670821"/>
    <w:rsid w:val="00672ABE"/>
    <w:rsid w:val="006815F1"/>
    <w:rsid w:val="00682290"/>
    <w:rsid w:val="00682D54"/>
    <w:rsid w:val="00685B85"/>
    <w:rsid w:val="006910C0"/>
    <w:rsid w:val="00692776"/>
    <w:rsid w:val="00692B55"/>
    <w:rsid w:val="00692CBA"/>
    <w:rsid w:val="00694C20"/>
    <w:rsid w:val="00695F38"/>
    <w:rsid w:val="00696C53"/>
    <w:rsid w:val="00697727"/>
    <w:rsid w:val="00697FFA"/>
    <w:rsid w:val="006A1982"/>
    <w:rsid w:val="006A3869"/>
    <w:rsid w:val="006A564B"/>
    <w:rsid w:val="006A5B8D"/>
    <w:rsid w:val="006A6284"/>
    <w:rsid w:val="006A6E3E"/>
    <w:rsid w:val="006B03DC"/>
    <w:rsid w:val="006B1B09"/>
    <w:rsid w:val="006B1CB2"/>
    <w:rsid w:val="006B29BD"/>
    <w:rsid w:val="006B4D10"/>
    <w:rsid w:val="006C2880"/>
    <w:rsid w:val="006C3261"/>
    <w:rsid w:val="006C37CD"/>
    <w:rsid w:val="006C4D86"/>
    <w:rsid w:val="006C50BD"/>
    <w:rsid w:val="006C52BC"/>
    <w:rsid w:val="006C5DE3"/>
    <w:rsid w:val="006D08CA"/>
    <w:rsid w:val="006D08EF"/>
    <w:rsid w:val="006D17A9"/>
    <w:rsid w:val="006D31E4"/>
    <w:rsid w:val="006D55C7"/>
    <w:rsid w:val="006E07C1"/>
    <w:rsid w:val="006E4290"/>
    <w:rsid w:val="006E43A1"/>
    <w:rsid w:val="006E6B93"/>
    <w:rsid w:val="006E738F"/>
    <w:rsid w:val="006E79DE"/>
    <w:rsid w:val="006F0267"/>
    <w:rsid w:val="006F0405"/>
    <w:rsid w:val="006F2727"/>
    <w:rsid w:val="006F4BD4"/>
    <w:rsid w:val="006F5126"/>
    <w:rsid w:val="006F7927"/>
    <w:rsid w:val="0070180E"/>
    <w:rsid w:val="00704846"/>
    <w:rsid w:val="00705D74"/>
    <w:rsid w:val="00705E85"/>
    <w:rsid w:val="00706BD4"/>
    <w:rsid w:val="00714E8E"/>
    <w:rsid w:val="00721F4E"/>
    <w:rsid w:val="00722044"/>
    <w:rsid w:val="00722F95"/>
    <w:rsid w:val="0072403D"/>
    <w:rsid w:val="00725380"/>
    <w:rsid w:val="00731112"/>
    <w:rsid w:val="007317D5"/>
    <w:rsid w:val="00732C1E"/>
    <w:rsid w:val="00732FA2"/>
    <w:rsid w:val="00734179"/>
    <w:rsid w:val="00734B85"/>
    <w:rsid w:val="00735697"/>
    <w:rsid w:val="00744777"/>
    <w:rsid w:val="00745ADA"/>
    <w:rsid w:val="00745E18"/>
    <w:rsid w:val="00751058"/>
    <w:rsid w:val="00755111"/>
    <w:rsid w:val="007557A1"/>
    <w:rsid w:val="00757011"/>
    <w:rsid w:val="007607C8"/>
    <w:rsid w:val="00762319"/>
    <w:rsid w:val="00762868"/>
    <w:rsid w:val="00766E26"/>
    <w:rsid w:val="007676F8"/>
    <w:rsid w:val="00773832"/>
    <w:rsid w:val="007765E4"/>
    <w:rsid w:val="00777142"/>
    <w:rsid w:val="00777607"/>
    <w:rsid w:val="0077779E"/>
    <w:rsid w:val="007778C0"/>
    <w:rsid w:val="0078062B"/>
    <w:rsid w:val="00780F89"/>
    <w:rsid w:val="00781077"/>
    <w:rsid w:val="00781A9B"/>
    <w:rsid w:val="00781BC3"/>
    <w:rsid w:val="00782AE4"/>
    <w:rsid w:val="00784709"/>
    <w:rsid w:val="00785DFB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674"/>
    <w:rsid w:val="007A2782"/>
    <w:rsid w:val="007A2B4B"/>
    <w:rsid w:val="007A4A18"/>
    <w:rsid w:val="007A6787"/>
    <w:rsid w:val="007B1D39"/>
    <w:rsid w:val="007B267F"/>
    <w:rsid w:val="007B2BFA"/>
    <w:rsid w:val="007B5201"/>
    <w:rsid w:val="007B554C"/>
    <w:rsid w:val="007B564C"/>
    <w:rsid w:val="007B5666"/>
    <w:rsid w:val="007B5D04"/>
    <w:rsid w:val="007B61B7"/>
    <w:rsid w:val="007B6295"/>
    <w:rsid w:val="007C0504"/>
    <w:rsid w:val="007C3D10"/>
    <w:rsid w:val="007C5E06"/>
    <w:rsid w:val="007C67AA"/>
    <w:rsid w:val="007C6D20"/>
    <w:rsid w:val="007C7825"/>
    <w:rsid w:val="007D048F"/>
    <w:rsid w:val="007D0B66"/>
    <w:rsid w:val="007D12C6"/>
    <w:rsid w:val="007D2094"/>
    <w:rsid w:val="007D23E2"/>
    <w:rsid w:val="007D3209"/>
    <w:rsid w:val="007D33FF"/>
    <w:rsid w:val="007D53AF"/>
    <w:rsid w:val="007D73E5"/>
    <w:rsid w:val="007E0B11"/>
    <w:rsid w:val="007E337D"/>
    <w:rsid w:val="007E3F20"/>
    <w:rsid w:val="007E40CA"/>
    <w:rsid w:val="007E5EA7"/>
    <w:rsid w:val="007E77F5"/>
    <w:rsid w:val="007F0504"/>
    <w:rsid w:val="007F1C2D"/>
    <w:rsid w:val="007F2A24"/>
    <w:rsid w:val="007F5FD3"/>
    <w:rsid w:val="007F791A"/>
    <w:rsid w:val="00802C9C"/>
    <w:rsid w:val="00803989"/>
    <w:rsid w:val="00804D14"/>
    <w:rsid w:val="008059B3"/>
    <w:rsid w:val="00813346"/>
    <w:rsid w:val="0081433B"/>
    <w:rsid w:val="00814B8E"/>
    <w:rsid w:val="00815E67"/>
    <w:rsid w:val="0081701B"/>
    <w:rsid w:val="0081756C"/>
    <w:rsid w:val="008208FE"/>
    <w:rsid w:val="0082183C"/>
    <w:rsid w:val="0082349F"/>
    <w:rsid w:val="00824A20"/>
    <w:rsid w:val="008254AF"/>
    <w:rsid w:val="00825D7B"/>
    <w:rsid w:val="00826FA6"/>
    <w:rsid w:val="00830027"/>
    <w:rsid w:val="00831E46"/>
    <w:rsid w:val="00832032"/>
    <w:rsid w:val="008332DD"/>
    <w:rsid w:val="00834387"/>
    <w:rsid w:val="00835A56"/>
    <w:rsid w:val="00837E5A"/>
    <w:rsid w:val="00840F2F"/>
    <w:rsid w:val="00840FF8"/>
    <w:rsid w:val="00842142"/>
    <w:rsid w:val="008431A0"/>
    <w:rsid w:val="008445F1"/>
    <w:rsid w:val="00846A90"/>
    <w:rsid w:val="00850851"/>
    <w:rsid w:val="008513CB"/>
    <w:rsid w:val="00852B52"/>
    <w:rsid w:val="00853D51"/>
    <w:rsid w:val="008546DB"/>
    <w:rsid w:val="00856F33"/>
    <w:rsid w:val="008577BD"/>
    <w:rsid w:val="00860F5C"/>
    <w:rsid w:val="008625A9"/>
    <w:rsid w:val="0086427E"/>
    <w:rsid w:val="00865DEF"/>
    <w:rsid w:val="008663AB"/>
    <w:rsid w:val="00866C6A"/>
    <w:rsid w:val="008677B2"/>
    <w:rsid w:val="00871970"/>
    <w:rsid w:val="00871E11"/>
    <w:rsid w:val="00873082"/>
    <w:rsid w:val="008754BA"/>
    <w:rsid w:val="008779B5"/>
    <w:rsid w:val="0088390C"/>
    <w:rsid w:val="00883C8B"/>
    <w:rsid w:val="00885511"/>
    <w:rsid w:val="008877BD"/>
    <w:rsid w:val="00887DCB"/>
    <w:rsid w:val="0089626A"/>
    <w:rsid w:val="0089675F"/>
    <w:rsid w:val="00897368"/>
    <w:rsid w:val="008A05D4"/>
    <w:rsid w:val="008A0F7C"/>
    <w:rsid w:val="008A30A4"/>
    <w:rsid w:val="008A7F18"/>
    <w:rsid w:val="008B0C60"/>
    <w:rsid w:val="008B21F5"/>
    <w:rsid w:val="008B3654"/>
    <w:rsid w:val="008B5A73"/>
    <w:rsid w:val="008B6FFE"/>
    <w:rsid w:val="008B7E6E"/>
    <w:rsid w:val="008C57B6"/>
    <w:rsid w:val="008C5D6D"/>
    <w:rsid w:val="008C673D"/>
    <w:rsid w:val="008C68F9"/>
    <w:rsid w:val="008C780E"/>
    <w:rsid w:val="008C7E15"/>
    <w:rsid w:val="008C7F5C"/>
    <w:rsid w:val="008D0985"/>
    <w:rsid w:val="008D1193"/>
    <w:rsid w:val="008D2A08"/>
    <w:rsid w:val="008D31C0"/>
    <w:rsid w:val="008D603C"/>
    <w:rsid w:val="008D6BD2"/>
    <w:rsid w:val="008E1B2C"/>
    <w:rsid w:val="008E2576"/>
    <w:rsid w:val="008E7362"/>
    <w:rsid w:val="008F05D6"/>
    <w:rsid w:val="008F0650"/>
    <w:rsid w:val="008F20F0"/>
    <w:rsid w:val="008F3BE8"/>
    <w:rsid w:val="008F3D90"/>
    <w:rsid w:val="008F470E"/>
    <w:rsid w:val="008F55C7"/>
    <w:rsid w:val="008F6ED4"/>
    <w:rsid w:val="008F7333"/>
    <w:rsid w:val="008F7FCD"/>
    <w:rsid w:val="00900468"/>
    <w:rsid w:val="009011FB"/>
    <w:rsid w:val="00901D50"/>
    <w:rsid w:val="009025F1"/>
    <w:rsid w:val="00905B80"/>
    <w:rsid w:val="00906C01"/>
    <w:rsid w:val="009109C6"/>
    <w:rsid w:val="009113B9"/>
    <w:rsid w:val="00911982"/>
    <w:rsid w:val="009121E0"/>
    <w:rsid w:val="00912467"/>
    <w:rsid w:val="0091259E"/>
    <w:rsid w:val="00912D27"/>
    <w:rsid w:val="00913117"/>
    <w:rsid w:val="00914417"/>
    <w:rsid w:val="0091443C"/>
    <w:rsid w:val="00915DB3"/>
    <w:rsid w:val="00921EFE"/>
    <w:rsid w:val="009227C5"/>
    <w:rsid w:val="00922BCB"/>
    <w:rsid w:val="00922F6B"/>
    <w:rsid w:val="00922FAD"/>
    <w:rsid w:val="00927F18"/>
    <w:rsid w:val="00930F19"/>
    <w:rsid w:val="009311AF"/>
    <w:rsid w:val="0093142C"/>
    <w:rsid w:val="00931F02"/>
    <w:rsid w:val="00932B0A"/>
    <w:rsid w:val="00932DF3"/>
    <w:rsid w:val="00935E6E"/>
    <w:rsid w:val="00936021"/>
    <w:rsid w:val="0093696E"/>
    <w:rsid w:val="00937DC6"/>
    <w:rsid w:val="009402B7"/>
    <w:rsid w:val="009404CA"/>
    <w:rsid w:val="0094141D"/>
    <w:rsid w:val="00941AFC"/>
    <w:rsid w:val="009449A3"/>
    <w:rsid w:val="00945CED"/>
    <w:rsid w:val="00946CC0"/>
    <w:rsid w:val="00947908"/>
    <w:rsid w:val="009501C3"/>
    <w:rsid w:val="00950B61"/>
    <w:rsid w:val="0095102C"/>
    <w:rsid w:val="0095117C"/>
    <w:rsid w:val="00951A83"/>
    <w:rsid w:val="00952C3A"/>
    <w:rsid w:val="00952FA7"/>
    <w:rsid w:val="0095364C"/>
    <w:rsid w:val="009550CF"/>
    <w:rsid w:val="00956A5A"/>
    <w:rsid w:val="00960419"/>
    <w:rsid w:val="00960A28"/>
    <w:rsid w:val="0096148D"/>
    <w:rsid w:val="009614C3"/>
    <w:rsid w:val="00962C14"/>
    <w:rsid w:val="009630F5"/>
    <w:rsid w:val="0096357C"/>
    <w:rsid w:val="009647DF"/>
    <w:rsid w:val="00964B69"/>
    <w:rsid w:val="00970CEC"/>
    <w:rsid w:val="009713C6"/>
    <w:rsid w:val="00971A91"/>
    <w:rsid w:val="009745E0"/>
    <w:rsid w:val="00980511"/>
    <w:rsid w:val="0098319A"/>
    <w:rsid w:val="009833FD"/>
    <w:rsid w:val="00983D33"/>
    <w:rsid w:val="0098458D"/>
    <w:rsid w:val="0098539A"/>
    <w:rsid w:val="00990708"/>
    <w:rsid w:val="00996A65"/>
    <w:rsid w:val="0099720F"/>
    <w:rsid w:val="00997457"/>
    <w:rsid w:val="009A0F1F"/>
    <w:rsid w:val="009A1389"/>
    <w:rsid w:val="009A1445"/>
    <w:rsid w:val="009A234D"/>
    <w:rsid w:val="009A4334"/>
    <w:rsid w:val="009A70DA"/>
    <w:rsid w:val="009B12C5"/>
    <w:rsid w:val="009B3A57"/>
    <w:rsid w:val="009B3E36"/>
    <w:rsid w:val="009B57CB"/>
    <w:rsid w:val="009B6269"/>
    <w:rsid w:val="009C0090"/>
    <w:rsid w:val="009C1908"/>
    <w:rsid w:val="009C45B6"/>
    <w:rsid w:val="009C5367"/>
    <w:rsid w:val="009C66D9"/>
    <w:rsid w:val="009D044D"/>
    <w:rsid w:val="009D3321"/>
    <w:rsid w:val="009D4B22"/>
    <w:rsid w:val="009D4E3A"/>
    <w:rsid w:val="009D583E"/>
    <w:rsid w:val="009D62FB"/>
    <w:rsid w:val="009D7EF1"/>
    <w:rsid w:val="009E0DA1"/>
    <w:rsid w:val="009E0FF5"/>
    <w:rsid w:val="009E1745"/>
    <w:rsid w:val="009E2831"/>
    <w:rsid w:val="009E28EC"/>
    <w:rsid w:val="009E2EE5"/>
    <w:rsid w:val="009E717B"/>
    <w:rsid w:val="009E77CF"/>
    <w:rsid w:val="009F14CB"/>
    <w:rsid w:val="009F4A4F"/>
    <w:rsid w:val="009F6193"/>
    <w:rsid w:val="009F742F"/>
    <w:rsid w:val="009F76A2"/>
    <w:rsid w:val="00A0165C"/>
    <w:rsid w:val="00A02532"/>
    <w:rsid w:val="00A029A6"/>
    <w:rsid w:val="00A0398F"/>
    <w:rsid w:val="00A03D8E"/>
    <w:rsid w:val="00A05631"/>
    <w:rsid w:val="00A060FE"/>
    <w:rsid w:val="00A0675C"/>
    <w:rsid w:val="00A07475"/>
    <w:rsid w:val="00A07533"/>
    <w:rsid w:val="00A136AF"/>
    <w:rsid w:val="00A15E71"/>
    <w:rsid w:val="00A16771"/>
    <w:rsid w:val="00A171F4"/>
    <w:rsid w:val="00A17D9C"/>
    <w:rsid w:val="00A2000A"/>
    <w:rsid w:val="00A2145D"/>
    <w:rsid w:val="00A223CD"/>
    <w:rsid w:val="00A22F2C"/>
    <w:rsid w:val="00A22F7A"/>
    <w:rsid w:val="00A22FEE"/>
    <w:rsid w:val="00A24EEA"/>
    <w:rsid w:val="00A27C63"/>
    <w:rsid w:val="00A30C3F"/>
    <w:rsid w:val="00A34E44"/>
    <w:rsid w:val="00A35712"/>
    <w:rsid w:val="00A35C76"/>
    <w:rsid w:val="00A402A5"/>
    <w:rsid w:val="00A43DAB"/>
    <w:rsid w:val="00A45CA3"/>
    <w:rsid w:val="00A477A5"/>
    <w:rsid w:val="00A50868"/>
    <w:rsid w:val="00A53E64"/>
    <w:rsid w:val="00A549D6"/>
    <w:rsid w:val="00A556F9"/>
    <w:rsid w:val="00A60EF3"/>
    <w:rsid w:val="00A61A2A"/>
    <w:rsid w:val="00A62215"/>
    <w:rsid w:val="00A63F48"/>
    <w:rsid w:val="00A70A83"/>
    <w:rsid w:val="00A736A6"/>
    <w:rsid w:val="00A73F04"/>
    <w:rsid w:val="00A75794"/>
    <w:rsid w:val="00A75EB1"/>
    <w:rsid w:val="00A76D47"/>
    <w:rsid w:val="00A775ED"/>
    <w:rsid w:val="00A85597"/>
    <w:rsid w:val="00A85F60"/>
    <w:rsid w:val="00A86C08"/>
    <w:rsid w:val="00A87462"/>
    <w:rsid w:val="00A8746C"/>
    <w:rsid w:val="00A876E5"/>
    <w:rsid w:val="00A9009F"/>
    <w:rsid w:val="00A91760"/>
    <w:rsid w:val="00A9429B"/>
    <w:rsid w:val="00A9443F"/>
    <w:rsid w:val="00A957E5"/>
    <w:rsid w:val="00A95E2B"/>
    <w:rsid w:val="00A96CA1"/>
    <w:rsid w:val="00AA078F"/>
    <w:rsid w:val="00AA153C"/>
    <w:rsid w:val="00AA441C"/>
    <w:rsid w:val="00AA5232"/>
    <w:rsid w:val="00AA5723"/>
    <w:rsid w:val="00AA5B78"/>
    <w:rsid w:val="00AA6A48"/>
    <w:rsid w:val="00AA6D4B"/>
    <w:rsid w:val="00AB02F8"/>
    <w:rsid w:val="00AB11D0"/>
    <w:rsid w:val="00AB1305"/>
    <w:rsid w:val="00AB1B9A"/>
    <w:rsid w:val="00AB3885"/>
    <w:rsid w:val="00AB3F06"/>
    <w:rsid w:val="00AB4EFD"/>
    <w:rsid w:val="00AB7923"/>
    <w:rsid w:val="00AB7A8E"/>
    <w:rsid w:val="00AC078E"/>
    <w:rsid w:val="00AC12F3"/>
    <w:rsid w:val="00AC1310"/>
    <w:rsid w:val="00AC3F45"/>
    <w:rsid w:val="00AC4342"/>
    <w:rsid w:val="00AC44CA"/>
    <w:rsid w:val="00AC5728"/>
    <w:rsid w:val="00AC601F"/>
    <w:rsid w:val="00AC6349"/>
    <w:rsid w:val="00AD1E3A"/>
    <w:rsid w:val="00AD2FFC"/>
    <w:rsid w:val="00AD315C"/>
    <w:rsid w:val="00AD3F98"/>
    <w:rsid w:val="00AD675D"/>
    <w:rsid w:val="00AD6FC0"/>
    <w:rsid w:val="00AE266C"/>
    <w:rsid w:val="00AE28D7"/>
    <w:rsid w:val="00AE2B11"/>
    <w:rsid w:val="00AE5054"/>
    <w:rsid w:val="00AE5A2D"/>
    <w:rsid w:val="00AE6BD6"/>
    <w:rsid w:val="00AE6E74"/>
    <w:rsid w:val="00AE7986"/>
    <w:rsid w:val="00AE7991"/>
    <w:rsid w:val="00AF0ADD"/>
    <w:rsid w:val="00AF2B78"/>
    <w:rsid w:val="00AF4376"/>
    <w:rsid w:val="00AF672E"/>
    <w:rsid w:val="00B03423"/>
    <w:rsid w:val="00B05822"/>
    <w:rsid w:val="00B1127E"/>
    <w:rsid w:val="00B11B45"/>
    <w:rsid w:val="00B13C97"/>
    <w:rsid w:val="00B145DF"/>
    <w:rsid w:val="00B14CEA"/>
    <w:rsid w:val="00B14D50"/>
    <w:rsid w:val="00B1647A"/>
    <w:rsid w:val="00B16BFA"/>
    <w:rsid w:val="00B16D24"/>
    <w:rsid w:val="00B20358"/>
    <w:rsid w:val="00B211B6"/>
    <w:rsid w:val="00B22F7E"/>
    <w:rsid w:val="00B233E7"/>
    <w:rsid w:val="00B25727"/>
    <w:rsid w:val="00B27009"/>
    <w:rsid w:val="00B34511"/>
    <w:rsid w:val="00B3486C"/>
    <w:rsid w:val="00B34F62"/>
    <w:rsid w:val="00B35BA7"/>
    <w:rsid w:val="00B36D28"/>
    <w:rsid w:val="00B36DA4"/>
    <w:rsid w:val="00B374A0"/>
    <w:rsid w:val="00B422C6"/>
    <w:rsid w:val="00B45B2A"/>
    <w:rsid w:val="00B505CC"/>
    <w:rsid w:val="00B50C52"/>
    <w:rsid w:val="00B529C6"/>
    <w:rsid w:val="00B53C5D"/>
    <w:rsid w:val="00B5490A"/>
    <w:rsid w:val="00B55467"/>
    <w:rsid w:val="00B5777C"/>
    <w:rsid w:val="00B617DA"/>
    <w:rsid w:val="00B62CBA"/>
    <w:rsid w:val="00B62FD2"/>
    <w:rsid w:val="00B65F31"/>
    <w:rsid w:val="00B7104D"/>
    <w:rsid w:val="00B72449"/>
    <w:rsid w:val="00B738EB"/>
    <w:rsid w:val="00B74A6F"/>
    <w:rsid w:val="00B7572A"/>
    <w:rsid w:val="00B77652"/>
    <w:rsid w:val="00B778E4"/>
    <w:rsid w:val="00B82766"/>
    <w:rsid w:val="00B83242"/>
    <w:rsid w:val="00B83B04"/>
    <w:rsid w:val="00B851D2"/>
    <w:rsid w:val="00B85A43"/>
    <w:rsid w:val="00B909C5"/>
    <w:rsid w:val="00B95F17"/>
    <w:rsid w:val="00B977AD"/>
    <w:rsid w:val="00B97E1A"/>
    <w:rsid w:val="00BA0A4C"/>
    <w:rsid w:val="00BA170B"/>
    <w:rsid w:val="00BA3474"/>
    <w:rsid w:val="00BA5C97"/>
    <w:rsid w:val="00BA6390"/>
    <w:rsid w:val="00BB2786"/>
    <w:rsid w:val="00BB2CBB"/>
    <w:rsid w:val="00BB64CB"/>
    <w:rsid w:val="00BC012A"/>
    <w:rsid w:val="00BC572A"/>
    <w:rsid w:val="00BD0C71"/>
    <w:rsid w:val="00BD26A5"/>
    <w:rsid w:val="00BD271C"/>
    <w:rsid w:val="00BD4738"/>
    <w:rsid w:val="00BD50A2"/>
    <w:rsid w:val="00BE3226"/>
    <w:rsid w:val="00BE393E"/>
    <w:rsid w:val="00BE4B31"/>
    <w:rsid w:val="00BE4C27"/>
    <w:rsid w:val="00BE6D11"/>
    <w:rsid w:val="00BE7083"/>
    <w:rsid w:val="00BF04F1"/>
    <w:rsid w:val="00BF15D7"/>
    <w:rsid w:val="00C026B5"/>
    <w:rsid w:val="00C02F1B"/>
    <w:rsid w:val="00C038BC"/>
    <w:rsid w:val="00C04402"/>
    <w:rsid w:val="00C05114"/>
    <w:rsid w:val="00C0619A"/>
    <w:rsid w:val="00C06EFE"/>
    <w:rsid w:val="00C07B0D"/>
    <w:rsid w:val="00C12CE3"/>
    <w:rsid w:val="00C139DD"/>
    <w:rsid w:val="00C1735F"/>
    <w:rsid w:val="00C1773E"/>
    <w:rsid w:val="00C21AA5"/>
    <w:rsid w:val="00C2369C"/>
    <w:rsid w:val="00C23D6B"/>
    <w:rsid w:val="00C243D5"/>
    <w:rsid w:val="00C25E3E"/>
    <w:rsid w:val="00C26975"/>
    <w:rsid w:val="00C30A2C"/>
    <w:rsid w:val="00C327DB"/>
    <w:rsid w:val="00C34A99"/>
    <w:rsid w:val="00C37A65"/>
    <w:rsid w:val="00C40BC8"/>
    <w:rsid w:val="00C43994"/>
    <w:rsid w:val="00C50431"/>
    <w:rsid w:val="00C50444"/>
    <w:rsid w:val="00C52269"/>
    <w:rsid w:val="00C52C96"/>
    <w:rsid w:val="00C572FC"/>
    <w:rsid w:val="00C61C4F"/>
    <w:rsid w:val="00C6238E"/>
    <w:rsid w:val="00C62509"/>
    <w:rsid w:val="00C62C10"/>
    <w:rsid w:val="00C66C7C"/>
    <w:rsid w:val="00C67724"/>
    <w:rsid w:val="00C7151D"/>
    <w:rsid w:val="00C74222"/>
    <w:rsid w:val="00C746A8"/>
    <w:rsid w:val="00C76FC1"/>
    <w:rsid w:val="00C8020D"/>
    <w:rsid w:val="00C80D0E"/>
    <w:rsid w:val="00C8169B"/>
    <w:rsid w:val="00C833EB"/>
    <w:rsid w:val="00C84890"/>
    <w:rsid w:val="00C858EE"/>
    <w:rsid w:val="00C86EC0"/>
    <w:rsid w:val="00C8734D"/>
    <w:rsid w:val="00C87BB1"/>
    <w:rsid w:val="00C9105D"/>
    <w:rsid w:val="00C91114"/>
    <w:rsid w:val="00C935BC"/>
    <w:rsid w:val="00C93E32"/>
    <w:rsid w:val="00C97B3C"/>
    <w:rsid w:val="00CA1EF3"/>
    <w:rsid w:val="00CA3A19"/>
    <w:rsid w:val="00CA4B2E"/>
    <w:rsid w:val="00CA69C9"/>
    <w:rsid w:val="00CB5884"/>
    <w:rsid w:val="00CB5A4B"/>
    <w:rsid w:val="00CB6208"/>
    <w:rsid w:val="00CB7D4F"/>
    <w:rsid w:val="00CC3F90"/>
    <w:rsid w:val="00CC6014"/>
    <w:rsid w:val="00CD1715"/>
    <w:rsid w:val="00CD270A"/>
    <w:rsid w:val="00CD577A"/>
    <w:rsid w:val="00CD5854"/>
    <w:rsid w:val="00CD5C68"/>
    <w:rsid w:val="00CD6975"/>
    <w:rsid w:val="00CD7B5F"/>
    <w:rsid w:val="00CE0A07"/>
    <w:rsid w:val="00CE0A16"/>
    <w:rsid w:val="00CE2688"/>
    <w:rsid w:val="00CE3C5E"/>
    <w:rsid w:val="00CE6275"/>
    <w:rsid w:val="00CE672F"/>
    <w:rsid w:val="00CF0356"/>
    <w:rsid w:val="00CF0EEA"/>
    <w:rsid w:val="00CF18BF"/>
    <w:rsid w:val="00CF2D30"/>
    <w:rsid w:val="00CF56D5"/>
    <w:rsid w:val="00CF59F3"/>
    <w:rsid w:val="00CF6AE0"/>
    <w:rsid w:val="00CF7168"/>
    <w:rsid w:val="00CF71A0"/>
    <w:rsid w:val="00CF71E0"/>
    <w:rsid w:val="00CF7FB1"/>
    <w:rsid w:val="00D002D8"/>
    <w:rsid w:val="00D02E8B"/>
    <w:rsid w:val="00D02F59"/>
    <w:rsid w:val="00D045C5"/>
    <w:rsid w:val="00D064EE"/>
    <w:rsid w:val="00D116C6"/>
    <w:rsid w:val="00D1243C"/>
    <w:rsid w:val="00D1283F"/>
    <w:rsid w:val="00D14232"/>
    <w:rsid w:val="00D14620"/>
    <w:rsid w:val="00D160D0"/>
    <w:rsid w:val="00D160EE"/>
    <w:rsid w:val="00D171F2"/>
    <w:rsid w:val="00D230EC"/>
    <w:rsid w:val="00D24DEE"/>
    <w:rsid w:val="00D26A33"/>
    <w:rsid w:val="00D271BB"/>
    <w:rsid w:val="00D3019B"/>
    <w:rsid w:val="00D30FE7"/>
    <w:rsid w:val="00D31CD7"/>
    <w:rsid w:val="00D3482F"/>
    <w:rsid w:val="00D35A58"/>
    <w:rsid w:val="00D35DA6"/>
    <w:rsid w:val="00D366E6"/>
    <w:rsid w:val="00D377DC"/>
    <w:rsid w:val="00D37931"/>
    <w:rsid w:val="00D41F29"/>
    <w:rsid w:val="00D4253F"/>
    <w:rsid w:val="00D45F7B"/>
    <w:rsid w:val="00D46E68"/>
    <w:rsid w:val="00D47020"/>
    <w:rsid w:val="00D47096"/>
    <w:rsid w:val="00D53759"/>
    <w:rsid w:val="00D54F7C"/>
    <w:rsid w:val="00D55351"/>
    <w:rsid w:val="00D573D8"/>
    <w:rsid w:val="00D57775"/>
    <w:rsid w:val="00D611EB"/>
    <w:rsid w:val="00D619EA"/>
    <w:rsid w:val="00D6384E"/>
    <w:rsid w:val="00D70789"/>
    <w:rsid w:val="00D707E9"/>
    <w:rsid w:val="00D720F8"/>
    <w:rsid w:val="00D7228E"/>
    <w:rsid w:val="00D72680"/>
    <w:rsid w:val="00D73947"/>
    <w:rsid w:val="00D73A02"/>
    <w:rsid w:val="00D73DEC"/>
    <w:rsid w:val="00D74C82"/>
    <w:rsid w:val="00D74E76"/>
    <w:rsid w:val="00D753D0"/>
    <w:rsid w:val="00D76C63"/>
    <w:rsid w:val="00D77AB8"/>
    <w:rsid w:val="00D80D26"/>
    <w:rsid w:val="00D80D80"/>
    <w:rsid w:val="00D83D02"/>
    <w:rsid w:val="00D84545"/>
    <w:rsid w:val="00D85690"/>
    <w:rsid w:val="00D86E89"/>
    <w:rsid w:val="00D8769B"/>
    <w:rsid w:val="00D877B0"/>
    <w:rsid w:val="00D90468"/>
    <w:rsid w:val="00D92C6B"/>
    <w:rsid w:val="00D92D16"/>
    <w:rsid w:val="00D93997"/>
    <w:rsid w:val="00D948E4"/>
    <w:rsid w:val="00D951D5"/>
    <w:rsid w:val="00DA1540"/>
    <w:rsid w:val="00DA18E1"/>
    <w:rsid w:val="00DB10A8"/>
    <w:rsid w:val="00DB4095"/>
    <w:rsid w:val="00DB73BD"/>
    <w:rsid w:val="00DB7F5E"/>
    <w:rsid w:val="00DC054F"/>
    <w:rsid w:val="00DC3162"/>
    <w:rsid w:val="00DC419B"/>
    <w:rsid w:val="00DC4659"/>
    <w:rsid w:val="00DC4B10"/>
    <w:rsid w:val="00DC5D42"/>
    <w:rsid w:val="00DD1160"/>
    <w:rsid w:val="00DD1A25"/>
    <w:rsid w:val="00DD267E"/>
    <w:rsid w:val="00DD2831"/>
    <w:rsid w:val="00DD7B8C"/>
    <w:rsid w:val="00DE5B89"/>
    <w:rsid w:val="00DE7491"/>
    <w:rsid w:val="00DF37CF"/>
    <w:rsid w:val="00DF415B"/>
    <w:rsid w:val="00E02E19"/>
    <w:rsid w:val="00E03150"/>
    <w:rsid w:val="00E04ED7"/>
    <w:rsid w:val="00E05242"/>
    <w:rsid w:val="00E053A3"/>
    <w:rsid w:val="00E10257"/>
    <w:rsid w:val="00E128B2"/>
    <w:rsid w:val="00E139AE"/>
    <w:rsid w:val="00E14ACB"/>
    <w:rsid w:val="00E14BE9"/>
    <w:rsid w:val="00E15E3A"/>
    <w:rsid w:val="00E16D06"/>
    <w:rsid w:val="00E16F21"/>
    <w:rsid w:val="00E200D2"/>
    <w:rsid w:val="00E20293"/>
    <w:rsid w:val="00E21379"/>
    <w:rsid w:val="00E215BD"/>
    <w:rsid w:val="00E23DEF"/>
    <w:rsid w:val="00E2606A"/>
    <w:rsid w:val="00E2715F"/>
    <w:rsid w:val="00E32FF0"/>
    <w:rsid w:val="00E33CD3"/>
    <w:rsid w:val="00E359BD"/>
    <w:rsid w:val="00E35D83"/>
    <w:rsid w:val="00E36320"/>
    <w:rsid w:val="00E370D0"/>
    <w:rsid w:val="00E373C6"/>
    <w:rsid w:val="00E3749F"/>
    <w:rsid w:val="00E4160C"/>
    <w:rsid w:val="00E43960"/>
    <w:rsid w:val="00E43ED9"/>
    <w:rsid w:val="00E47A62"/>
    <w:rsid w:val="00E54E18"/>
    <w:rsid w:val="00E54F34"/>
    <w:rsid w:val="00E560F8"/>
    <w:rsid w:val="00E575D4"/>
    <w:rsid w:val="00E61F5E"/>
    <w:rsid w:val="00E624C3"/>
    <w:rsid w:val="00E645FB"/>
    <w:rsid w:val="00E65420"/>
    <w:rsid w:val="00E65C5D"/>
    <w:rsid w:val="00E7356D"/>
    <w:rsid w:val="00E7506E"/>
    <w:rsid w:val="00E80598"/>
    <w:rsid w:val="00E817F5"/>
    <w:rsid w:val="00E81C61"/>
    <w:rsid w:val="00E826DA"/>
    <w:rsid w:val="00E828DD"/>
    <w:rsid w:val="00E838CE"/>
    <w:rsid w:val="00E8409F"/>
    <w:rsid w:val="00E84C97"/>
    <w:rsid w:val="00E84E5D"/>
    <w:rsid w:val="00E85628"/>
    <w:rsid w:val="00E91001"/>
    <w:rsid w:val="00E9248A"/>
    <w:rsid w:val="00E92CBA"/>
    <w:rsid w:val="00E95A5A"/>
    <w:rsid w:val="00E962C9"/>
    <w:rsid w:val="00E9777A"/>
    <w:rsid w:val="00EA00C5"/>
    <w:rsid w:val="00EA01B2"/>
    <w:rsid w:val="00EA0E40"/>
    <w:rsid w:val="00EA25C0"/>
    <w:rsid w:val="00EA3E8D"/>
    <w:rsid w:val="00EA4356"/>
    <w:rsid w:val="00EA4E32"/>
    <w:rsid w:val="00EA5441"/>
    <w:rsid w:val="00EB1560"/>
    <w:rsid w:val="00EB2F36"/>
    <w:rsid w:val="00EB3309"/>
    <w:rsid w:val="00EB3459"/>
    <w:rsid w:val="00EB4F08"/>
    <w:rsid w:val="00EB5338"/>
    <w:rsid w:val="00EB5D4C"/>
    <w:rsid w:val="00EC0D7D"/>
    <w:rsid w:val="00EC32BD"/>
    <w:rsid w:val="00EC4303"/>
    <w:rsid w:val="00EC43BE"/>
    <w:rsid w:val="00EC511B"/>
    <w:rsid w:val="00EC5376"/>
    <w:rsid w:val="00EC59E0"/>
    <w:rsid w:val="00EC5EBE"/>
    <w:rsid w:val="00EC5F8B"/>
    <w:rsid w:val="00EC7997"/>
    <w:rsid w:val="00EC7D0C"/>
    <w:rsid w:val="00ED0277"/>
    <w:rsid w:val="00ED081A"/>
    <w:rsid w:val="00ED2B6C"/>
    <w:rsid w:val="00ED3A97"/>
    <w:rsid w:val="00ED7D31"/>
    <w:rsid w:val="00EE0FFE"/>
    <w:rsid w:val="00EE2330"/>
    <w:rsid w:val="00EE4854"/>
    <w:rsid w:val="00EE4CBF"/>
    <w:rsid w:val="00EE56F1"/>
    <w:rsid w:val="00EF1543"/>
    <w:rsid w:val="00EF28BE"/>
    <w:rsid w:val="00EF3C0B"/>
    <w:rsid w:val="00EF4C54"/>
    <w:rsid w:val="00EF547F"/>
    <w:rsid w:val="00EF79B4"/>
    <w:rsid w:val="00F009A4"/>
    <w:rsid w:val="00F00C0C"/>
    <w:rsid w:val="00F02FC8"/>
    <w:rsid w:val="00F05B4F"/>
    <w:rsid w:val="00F063B2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2681F"/>
    <w:rsid w:val="00F305FC"/>
    <w:rsid w:val="00F30B9C"/>
    <w:rsid w:val="00F31370"/>
    <w:rsid w:val="00F32373"/>
    <w:rsid w:val="00F32DB9"/>
    <w:rsid w:val="00F3643E"/>
    <w:rsid w:val="00F36C38"/>
    <w:rsid w:val="00F36E07"/>
    <w:rsid w:val="00F37515"/>
    <w:rsid w:val="00F37E7E"/>
    <w:rsid w:val="00F40AA2"/>
    <w:rsid w:val="00F416F5"/>
    <w:rsid w:val="00F42162"/>
    <w:rsid w:val="00F42490"/>
    <w:rsid w:val="00F44E03"/>
    <w:rsid w:val="00F4525A"/>
    <w:rsid w:val="00F45CE2"/>
    <w:rsid w:val="00F467AD"/>
    <w:rsid w:val="00F509B9"/>
    <w:rsid w:val="00F5147A"/>
    <w:rsid w:val="00F5204D"/>
    <w:rsid w:val="00F54358"/>
    <w:rsid w:val="00F54963"/>
    <w:rsid w:val="00F549B2"/>
    <w:rsid w:val="00F54FBD"/>
    <w:rsid w:val="00F569CB"/>
    <w:rsid w:val="00F56A9A"/>
    <w:rsid w:val="00F56DC6"/>
    <w:rsid w:val="00F57B8B"/>
    <w:rsid w:val="00F6270A"/>
    <w:rsid w:val="00F629BF"/>
    <w:rsid w:val="00F64581"/>
    <w:rsid w:val="00F65EDF"/>
    <w:rsid w:val="00F66E1D"/>
    <w:rsid w:val="00F67F1E"/>
    <w:rsid w:val="00F70C27"/>
    <w:rsid w:val="00F70E69"/>
    <w:rsid w:val="00F71190"/>
    <w:rsid w:val="00F72036"/>
    <w:rsid w:val="00F776A4"/>
    <w:rsid w:val="00F8254D"/>
    <w:rsid w:val="00F87C08"/>
    <w:rsid w:val="00F90738"/>
    <w:rsid w:val="00F92647"/>
    <w:rsid w:val="00FA2149"/>
    <w:rsid w:val="00FA22D2"/>
    <w:rsid w:val="00FA29EA"/>
    <w:rsid w:val="00FA38AC"/>
    <w:rsid w:val="00FA424D"/>
    <w:rsid w:val="00FB0E3B"/>
    <w:rsid w:val="00FB2FBB"/>
    <w:rsid w:val="00FB2FFA"/>
    <w:rsid w:val="00FB3A4E"/>
    <w:rsid w:val="00FB5A6B"/>
    <w:rsid w:val="00FB6B49"/>
    <w:rsid w:val="00FB6C95"/>
    <w:rsid w:val="00FB736A"/>
    <w:rsid w:val="00FC32D6"/>
    <w:rsid w:val="00FC48D7"/>
    <w:rsid w:val="00FC78CA"/>
    <w:rsid w:val="00FD1F51"/>
    <w:rsid w:val="00FD1F91"/>
    <w:rsid w:val="00FD4A6C"/>
    <w:rsid w:val="00FD7E3A"/>
    <w:rsid w:val="00FE1DF6"/>
    <w:rsid w:val="00FE28DE"/>
    <w:rsid w:val="00FE3E4B"/>
    <w:rsid w:val="00FE3EF8"/>
    <w:rsid w:val="00FE5AFF"/>
    <w:rsid w:val="00FE60AB"/>
    <w:rsid w:val="00FE6D8E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9AEE2"/>
  <w15:docId w15:val="{F0B4DFAC-9063-4B0F-97DC-36AB9BA1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endnote text"/>
    <w:basedOn w:val="a"/>
    <w:link w:val="a9"/>
    <w:uiPriority w:val="99"/>
    <w:semiHidden/>
    <w:unhideWhenUsed/>
    <w:rsid w:val="00E215B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21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215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C32BD-85CA-4E74-94B1-324C5C27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3737</Words>
  <Characters>2131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Лілія Капілюх</cp:lastModifiedBy>
  <cp:revision>56</cp:revision>
  <cp:lastPrinted>2024-01-26T09:01:00Z</cp:lastPrinted>
  <dcterms:created xsi:type="dcterms:W3CDTF">2024-10-07T11:22:00Z</dcterms:created>
  <dcterms:modified xsi:type="dcterms:W3CDTF">2025-06-10T08:59:00Z</dcterms:modified>
</cp:coreProperties>
</file>